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39B80A" w14:textId="77777777" w:rsidR="006B690C" w:rsidRDefault="006B690C" w:rsidP="006B690C">
      <w:pPr>
        <w:jc w:val="right"/>
      </w:pPr>
      <w:r>
        <w:t>KINNITATUD</w:t>
      </w:r>
    </w:p>
    <w:p w14:paraId="2856239D" w14:textId="77777777" w:rsidR="006B690C" w:rsidRPr="00464B4A" w:rsidRDefault="006B690C" w:rsidP="006B690C">
      <w:pPr>
        <w:tabs>
          <w:tab w:val="left" w:pos="6237"/>
        </w:tabs>
        <w:jc w:val="right"/>
      </w:pPr>
      <w:r w:rsidRPr="00464B4A">
        <w:t xml:space="preserve">RMK </w:t>
      </w:r>
      <w:r w:rsidR="006779A8" w:rsidRPr="00464B4A">
        <w:t>r</w:t>
      </w:r>
      <w:r w:rsidRPr="00464B4A">
        <w:t xml:space="preserve">iigihangete osakonna </w:t>
      </w:r>
    </w:p>
    <w:p w14:paraId="396C341B" w14:textId="488D925E" w:rsidR="006B690C" w:rsidRDefault="00E72798" w:rsidP="009C4658">
      <w:pPr>
        <w:tabs>
          <w:tab w:val="left" w:pos="6237"/>
        </w:tabs>
        <w:jc w:val="right"/>
      </w:pPr>
      <w:r>
        <w:t xml:space="preserve">juhataja </w:t>
      </w:r>
      <w:r w:rsidR="00054748" w:rsidRPr="00B24131">
        <w:t xml:space="preserve">käskkirjaga </w:t>
      </w:r>
      <w:r w:rsidR="00B4104B" w:rsidRPr="00B24131">
        <w:t>1-47</w:t>
      </w:r>
      <w:r w:rsidR="00023B3E">
        <w:t>.2802</w:t>
      </w:r>
      <w:r w:rsidR="009371CE">
        <w:t>/1.</w:t>
      </w:r>
    </w:p>
    <w:p w14:paraId="0717C575" w14:textId="77777777" w:rsidR="007E4B62" w:rsidRDefault="007E4B62" w:rsidP="007E4B62">
      <w:pPr>
        <w:tabs>
          <w:tab w:val="left" w:pos="6237"/>
        </w:tabs>
      </w:pPr>
    </w:p>
    <w:p w14:paraId="35FEBE38" w14:textId="77777777" w:rsidR="00A91140" w:rsidRPr="00512A64" w:rsidRDefault="007E4B62" w:rsidP="007E4B62">
      <w:pPr>
        <w:pStyle w:val="Pealkiri2"/>
        <w:jc w:val="both"/>
      </w:pPr>
      <w:r>
        <w:t xml:space="preserve">1. </w:t>
      </w:r>
      <w:r w:rsidR="00A91140" w:rsidRPr="00512A64">
        <w:t xml:space="preserve">Hanke nimetus ja viitenumber </w:t>
      </w:r>
    </w:p>
    <w:p w14:paraId="08D44456" w14:textId="34BF77E0" w:rsidR="00DD1320" w:rsidRPr="007461A4" w:rsidRDefault="00A91140">
      <w:pPr>
        <w:pStyle w:val="Loendilik"/>
        <w:numPr>
          <w:ilvl w:val="1"/>
          <w:numId w:val="3"/>
        </w:numPr>
        <w:tabs>
          <w:tab w:val="left" w:pos="-7371"/>
          <w:tab w:val="left" w:pos="567"/>
        </w:tabs>
        <w:ind w:left="0" w:firstLine="0"/>
        <w:jc w:val="both"/>
      </w:pPr>
      <w:r w:rsidRPr="00293C40">
        <w:t xml:space="preserve">Hanke </w:t>
      </w:r>
      <w:r w:rsidRPr="00DA2C8A">
        <w:t xml:space="preserve">nimetus: </w:t>
      </w:r>
      <w:r w:rsidR="00900183" w:rsidRPr="00900183">
        <w:rPr>
          <w:bCs/>
        </w:rPr>
        <w:t>Uibo</w:t>
      </w:r>
      <w:r w:rsidR="00900183">
        <w:rPr>
          <w:bCs/>
        </w:rPr>
        <w:t xml:space="preserve"> tee</w:t>
      </w:r>
      <w:r w:rsidR="00900183" w:rsidRPr="00900183">
        <w:rPr>
          <w:bCs/>
        </w:rPr>
        <w:t xml:space="preserve">, </w:t>
      </w:r>
      <w:proofErr w:type="spellStart"/>
      <w:r w:rsidR="00900183" w:rsidRPr="00900183">
        <w:rPr>
          <w:bCs/>
        </w:rPr>
        <w:t>Kannastiku</w:t>
      </w:r>
      <w:proofErr w:type="spellEnd"/>
      <w:r w:rsidR="00900183">
        <w:rPr>
          <w:bCs/>
        </w:rPr>
        <w:t xml:space="preserve"> tee</w:t>
      </w:r>
      <w:r w:rsidR="00900183" w:rsidRPr="00900183">
        <w:rPr>
          <w:bCs/>
        </w:rPr>
        <w:t xml:space="preserve"> ja </w:t>
      </w:r>
      <w:proofErr w:type="spellStart"/>
      <w:r w:rsidR="00900183" w:rsidRPr="00900183">
        <w:rPr>
          <w:bCs/>
        </w:rPr>
        <w:t>Kanassaare</w:t>
      </w:r>
      <w:proofErr w:type="spellEnd"/>
      <w:r w:rsidR="00900183" w:rsidRPr="00900183">
        <w:rPr>
          <w:bCs/>
        </w:rPr>
        <w:t xml:space="preserve"> tee </w:t>
      </w:r>
      <w:r w:rsidR="00900183">
        <w:rPr>
          <w:bCs/>
        </w:rPr>
        <w:t xml:space="preserve">ning </w:t>
      </w:r>
      <w:proofErr w:type="spellStart"/>
      <w:r w:rsidR="00900183" w:rsidRPr="00900183">
        <w:rPr>
          <w:bCs/>
        </w:rPr>
        <w:t>mahasõi</w:t>
      </w:r>
      <w:r w:rsidR="00900183">
        <w:rPr>
          <w:bCs/>
        </w:rPr>
        <w:t>du</w:t>
      </w:r>
      <w:proofErr w:type="spellEnd"/>
      <w:r w:rsidR="00900183">
        <w:rPr>
          <w:bCs/>
        </w:rPr>
        <w:t xml:space="preserve"> </w:t>
      </w:r>
      <w:r w:rsidR="00900183" w:rsidRPr="00900183">
        <w:rPr>
          <w:bCs/>
        </w:rPr>
        <w:t xml:space="preserve">HL379 ja </w:t>
      </w:r>
      <w:proofErr w:type="spellStart"/>
      <w:r w:rsidR="00900183" w:rsidRPr="00900183">
        <w:rPr>
          <w:bCs/>
        </w:rPr>
        <w:t>mahasõi</w:t>
      </w:r>
      <w:r w:rsidR="00900183">
        <w:rPr>
          <w:bCs/>
        </w:rPr>
        <w:t>du</w:t>
      </w:r>
      <w:proofErr w:type="spellEnd"/>
      <w:r w:rsidR="00900183">
        <w:rPr>
          <w:bCs/>
        </w:rPr>
        <w:t xml:space="preserve"> </w:t>
      </w:r>
      <w:r w:rsidR="00900183" w:rsidRPr="00900183">
        <w:rPr>
          <w:bCs/>
        </w:rPr>
        <w:t xml:space="preserve">HL451 </w:t>
      </w:r>
      <w:r w:rsidR="008A167A">
        <w:rPr>
          <w:bCs/>
        </w:rPr>
        <w:t>ehitamine</w:t>
      </w:r>
    </w:p>
    <w:p w14:paraId="4D75D5FC" w14:textId="77777777" w:rsidR="00023B3E" w:rsidRPr="00023B3E" w:rsidRDefault="00A91140" w:rsidP="00727508">
      <w:pPr>
        <w:pStyle w:val="Loendilik"/>
        <w:numPr>
          <w:ilvl w:val="1"/>
          <w:numId w:val="3"/>
        </w:numPr>
        <w:tabs>
          <w:tab w:val="left" w:pos="567"/>
        </w:tabs>
        <w:ind w:left="567" w:hanging="567"/>
        <w:jc w:val="both"/>
      </w:pPr>
      <w:r w:rsidRPr="00A12046">
        <w:t>Viitenumber</w:t>
      </w:r>
      <w:r w:rsidRPr="001D1791">
        <w:t>:</w:t>
      </w:r>
      <w:r w:rsidR="00C25B28" w:rsidRPr="001D1791">
        <w:t xml:space="preserve"> </w:t>
      </w:r>
      <w:r w:rsidR="00023B3E" w:rsidRPr="00023B3E">
        <w:rPr>
          <w:bCs/>
        </w:rPr>
        <w:t xml:space="preserve">262870 </w:t>
      </w:r>
    </w:p>
    <w:p w14:paraId="21729C8F" w14:textId="4D4AE667" w:rsidR="00A91140" w:rsidRPr="00293C40" w:rsidRDefault="00A91140" w:rsidP="00727508">
      <w:pPr>
        <w:pStyle w:val="Loendilik"/>
        <w:numPr>
          <w:ilvl w:val="1"/>
          <w:numId w:val="3"/>
        </w:numPr>
        <w:tabs>
          <w:tab w:val="left" w:pos="567"/>
        </w:tabs>
        <w:ind w:left="567" w:hanging="567"/>
        <w:jc w:val="both"/>
      </w:pPr>
      <w:r w:rsidRPr="00C62AB9">
        <w:t>Klassifikatsioon</w:t>
      </w:r>
      <w:r w:rsidRPr="00293C40">
        <w:t xml:space="preserve">: </w:t>
      </w:r>
      <w:r w:rsidR="00F3113A" w:rsidRPr="00F3113A">
        <w:t>teetööd 45233140-2</w:t>
      </w:r>
    </w:p>
    <w:p w14:paraId="44ECE8EC" w14:textId="77777777" w:rsidR="000C4D34" w:rsidRDefault="000C4D34">
      <w:pPr>
        <w:pStyle w:val="Loendilik"/>
        <w:numPr>
          <w:ilvl w:val="1"/>
          <w:numId w:val="3"/>
        </w:numPr>
        <w:ind w:left="567" w:hanging="567"/>
        <w:jc w:val="both"/>
      </w:pPr>
      <w:r w:rsidRPr="00293C40">
        <w:t xml:space="preserve">Hankemenetluse liik: </w:t>
      </w:r>
      <w:r w:rsidR="00921A0A">
        <w:t>avatud</w:t>
      </w:r>
      <w:r w:rsidR="00910970">
        <w:t xml:space="preserve"> hankemen</w:t>
      </w:r>
      <w:r w:rsidR="00E8136B">
        <w:t>e</w:t>
      </w:r>
      <w:r w:rsidR="00910970">
        <w:t>tlus</w:t>
      </w:r>
    </w:p>
    <w:p w14:paraId="4FB090CE" w14:textId="77777777" w:rsidR="00062E81" w:rsidRDefault="00D142CD" w:rsidP="00062E81">
      <w:pPr>
        <w:pStyle w:val="Pealkiri2"/>
      </w:pPr>
      <w:r>
        <w:t>2</w:t>
      </w:r>
      <w:r w:rsidR="00062E81">
        <w:t xml:space="preserve">. Hanke läbiviija </w:t>
      </w:r>
    </w:p>
    <w:p w14:paraId="43B01E54" w14:textId="77777777" w:rsidR="00062E81" w:rsidRDefault="00062E81" w:rsidP="00062E81">
      <w:r w:rsidRPr="00374037">
        <w:t>RMK riigihangete osakond</w:t>
      </w:r>
    </w:p>
    <w:p w14:paraId="56886125" w14:textId="77777777" w:rsidR="00664C0C" w:rsidRPr="00D451A4" w:rsidRDefault="00664C0C" w:rsidP="00664C0C">
      <w:pPr>
        <w:keepNext/>
        <w:numPr>
          <w:ilvl w:val="1"/>
          <w:numId w:val="1"/>
        </w:numPr>
        <w:spacing w:before="240" w:after="60"/>
        <w:jc w:val="both"/>
        <w:outlineLvl w:val="1"/>
        <w:rPr>
          <w:rFonts w:ascii="Arial" w:hAnsi="Arial" w:cs="Arial"/>
          <w:b/>
          <w:bCs/>
          <w:i/>
          <w:iCs/>
          <w:sz w:val="28"/>
          <w:szCs w:val="28"/>
        </w:rPr>
      </w:pPr>
      <w:r>
        <w:rPr>
          <w:rFonts w:ascii="Arial" w:hAnsi="Arial" w:cs="Arial"/>
          <w:b/>
          <w:bCs/>
          <w:i/>
          <w:iCs/>
          <w:sz w:val="28"/>
          <w:szCs w:val="28"/>
        </w:rPr>
        <w:t>3. Hankedokumendid, info pakkumuste esitamise ja avamise kohta</w:t>
      </w:r>
      <w:r w:rsidRPr="00DD1908">
        <w:t xml:space="preserve"> </w:t>
      </w:r>
    </w:p>
    <w:p w14:paraId="4903A01B" w14:textId="77777777" w:rsidR="00664C0C" w:rsidRPr="00D95D13" w:rsidRDefault="00664C0C" w:rsidP="00664C0C">
      <w:pPr>
        <w:keepNext/>
        <w:spacing w:before="240" w:after="60"/>
        <w:outlineLvl w:val="2"/>
        <w:rPr>
          <w:b/>
          <w:bCs/>
        </w:rPr>
      </w:pPr>
      <w:r w:rsidRPr="00D95D13">
        <w:rPr>
          <w:b/>
          <w:bCs/>
        </w:rPr>
        <w:t xml:space="preserve">3.1. hankedokumendid, tehniline info </w:t>
      </w:r>
    </w:p>
    <w:p w14:paraId="563C2093" w14:textId="76162283" w:rsidR="00664C0C" w:rsidRDefault="00664C0C" w:rsidP="00664C0C">
      <w:pPr>
        <w:jc w:val="both"/>
      </w:pPr>
      <w:r>
        <w:t xml:space="preserve">Hange viiakse läbi riigihangete </w:t>
      </w:r>
      <w:r w:rsidR="00FC048D">
        <w:t xml:space="preserve">keskkonnas (edaspidi </w:t>
      </w:r>
      <w:proofErr w:type="spellStart"/>
      <w:r w:rsidR="00FC048D">
        <w:t>e</w:t>
      </w:r>
      <w:r>
        <w:t>RHR</w:t>
      </w:r>
      <w:proofErr w:type="spellEnd"/>
      <w:r>
        <w:t xml:space="preserve">). Hankes osalemiseks, teavituste saamiseks </w:t>
      </w:r>
      <w:r w:rsidR="00FC048D">
        <w:t xml:space="preserve">ja küsimuste esitamiseks läbi </w:t>
      </w:r>
      <w:proofErr w:type="spellStart"/>
      <w:r w:rsidR="00FC048D">
        <w:t>eRHR</w:t>
      </w:r>
      <w:r>
        <w:t>i</w:t>
      </w:r>
      <w:proofErr w:type="spellEnd"/>
      <w:r>
        <w:t xml:space="preserve"> peavad pakkujad avaldama oma kontaktandmed, registreerudes hanke juurde „Hankes osalejad“ lehel.</w:t>
      </w:r>
    </w:p>
    <w:p w14:paraId="4A36FF77" w14:textId="77777777" w:rsidR="00664CE0" w:rsidRDefault="00664CE0" w:rsidP="00664C0C">
      <w:pPr>
        <w:jc w:val="both"/>
      </w:pPr>
    </w:p>
    <w:p w14:paraId="5BBA9120" w14:textId="7DA8A133" w:rsidR="00664C0C" w:rsidRDefault="00664C0C" w:rsidP="00664C0C">
      <w:pPr>
        <w:jc w:val="both"/>
      </w:pPr>
      <w:r>
        <w:t>Kõik selgitused huvitatud isikutelt laekunud küsimustele ning muudatused hankedokume</w:t>
      </w:r>
      <w:r w:rsidR="009C063D">
        <w:t xml:space="preserve">ntides tehakse kättesaadavaks </w:t>
      </w:r>
      <w:proofErr w:type="spellStart"/>
      <w:r w:rsidR="009C063D">
        <w:t>e</w:t>
      </w:r>
      <w:r>
        <w:t>RHR</w:t>
      </w:r>
      <w:proofErr w:type="spellEnd"/>
      <w:r>
        <w:t xml:space="preserve"> kaudu. Pärast teate avaldamist </w:t>
      </w:r>
      <w:r w:rsidR="00FC048D">
        <w:t xml:space="preserve">või dokumendi lisamist saadab </w:t>
      </w:r>
      <w:proofErr w:type="spellStart"/>
      <w:r w:rsidR="00FC048D">
        <w:t>eRHR</w:t>
      </w:r>
      <w:r>
        <w:t>i</w:t>
      </w:r>
      <w:proofErr w:type="spellEnd"/>
      <w:r>
        <w:t xml:space="preserve"> süsteem automaatteavituse registreeritud isikutele. Samuti esita</w:t>
      </w:r>
      <w:r w:rsidR="00FC048D">
        <w:t xml:space="preserve">b hankija otsused pakkujatele </w:t>
      </w:r>
      <w:proofErr w:type="spellStart"/>
      <w:r w:rsidR="00FC048D">
        <w:t>e</w:t>
      </w:r>
      <w:r>
        <w:t>RHR</w:t>
      </w:r>
      <w:proofErr w:type="spellEnd"/>
      <w:r>
        <w:t xml:space="preserve"> süsteemi kaudu, m</w:t>
      </w:r>
      <w:r w:rsidR="005D695A">
        <w:t xml:space="preserve">ille lisamise kohta saadab </w:t>
      </w:r>
      <w:proofErr w:type="spellStart"/>
      <w:r w:rsidR="005D695A">
        <w:t>eRHR</w:t>
      </w:r>
      <w:r>
        <w:t>i</w:t>
      </w:r>
      <w:proofErr w:type="spellEnd"/>
      <w:r>
        <w:t xml:space="preserve"> süsteem automaatteavituse.</w:t>
      </w:r>
    </w:p>
    <w:p w14:paraId="1F5E5DC8" w14:textId="77777777" w:rsidR="00664C0C" w:rsidRDefault="00664C0C" w:rsidP="00664C0C">
      <w:pPr>
        <w:jc w:val="both"/>
      </w:pPr>
    </w:p>
    <w:p w14:paraId="02407D61" w14:textId="58F99E99" w:rsidR="00664C0C" w:rsidRDefault="00664C0C" w:rsidP="00A20C9E">
      <w:pPr>
        <w:jc w:val="both"/>
      </w:pPr>
      <w:r>
        <w:t>Käesoleva hanke dokumendid võivad sisaldada andmeid selliste kaitstavate loodusobjektide asukohtade kohta, mille avalikustamine (näiteks massiteabevahendites) on keelatud. Hankedokumendi allalaadimisega võtab isik endale kohustuse tagada avalikustamiskeelu järgimine.</w:t>
      </w:r>
      <w:r w:rsidR="00A20C9E">
        <w:t xml:space="preserve"> </w:t>
      </w:r>
    </w:p>
    <w:p w14:paraId="7F169CCB" w14:textId="77777777" w:rsidR="00664C0C" w:rsidRPr="00D95D13" w:rsidRDefault="00664C0C" w:rsidP="00664C0C">
      <w:pPr>
        <w:pStyle w:val="Pealkiri3"/>
        <w:numPr>
          <w:ilvl w:val="0"/>
          <w:numId w:val="0"/>
        </w:numPr>
        <w:ind w:left="720" w:hanging="720"/>
        <w:rPr>
          <w:rFonts w:ascii="Times New Roman" w:hAnsi="Times New Roman" w:cs="Times New Roman"/>
          <w:sz w:val="24"/>
          <w:szCs w:val="24"/>
        </w:rPr>
      </w:pPr>
      <w:r w:rsidRPr="00D95D13">
        <w:rPr>
          <w:rFonts w:ascii="Times New Roman" w:hAnsi="Times New Roman" w:cs="Times New Roman"/>
          <w:sz w:val="24"/>
          <w:szCs w:val="24"/>
        </w:rPr>
        <w:t>3.2. pakkumuste esitamine</w:t>
      </w:r>
    </w:p>
    <w:p w14:paraId="218A1E8C" w14:textId="77777777" w:rsidR="00664C0C" w:rsidRPr="00CA02E2" w:rsidRDefault="00664C0C" w:rsidP="00664C0C">
      <w:pPr>
        <w:autoSpaceDE w:val="0"/>
        <w:autoSpaceDN w:val="0"/>
        <w:adjustRightInd w:val="0"/>
        <w:jc w:val="both"/>
        <w:rPr>
          <w:rFonts w:ascii="Times-Roman" w:hAnsi="Times-Roman" w:cs="Times-Roman"/>
        </w:rPr>
      </w:pPr>
      <w:r w:rsidRPr="00E522AA">
        <w:rPr>
          <w:rFonts w:ascii="Times-Roman" w:hAnsi="Times-Roman" w:cs="Times-Roman"/>
        </w:rPr>
        <w:t xml:space="preserve">Pakkumus tuleb esitada elektrooniliselt </w:t>
      </w:r>
      <w:proofErr w:type="spellStart"/>
      <w:r w:rsidR="005D695A">
        <w:rPr>
          <w:rFonts w:ascii="Times-Roman" w:hAnsi="Times-Roman" w:cs="Times-Roman"/>
        </w:rPr>
        <w:t>eRHR</w:t>
      </w:r>
      <w:r>
        <w:rPr>
          <w:rFonts w:ascii="Times-Roman" w:hAnsi="Times-Roman" w:cs="Times-Roman"/>
        </w:rPr>
        <w:t>i</w:t>
      </w:r>
      <w:proofErr w:type="spellEnd"/>
      <w:r w:rsidRPr="00E522AA">
        <w:rPr>
          <w:rFonts w:ascii="Times-Roman" w:hAnsi="Times-Roman" w:cs="Times-Roman"/>
        </w:rPr>
        <w:t xml:space="preserve"> keskkonna kaudu aadressil </w:t>
      </w:r>
      <w:hyperlink r:id="rId8" w:history="1">
        <w:r w:rsidRPr="00E522AA">
          <w:rPr>
            <w:rStyle w:val="Hperlink"/>
            <w:rFonts w:ascii="Times-Roman" w:hAnsi="Times-Roman" w:cs="Times-Roman"/>
          </w:rPr>
          <w:t>https://riigihanked.riik.ee</w:t>
        </w:r>
      </w:hyperlink>
      <w:r>
        <w:rPr>
          <w:rFonts w:ascii="Times-Roman" w:hAnsi="Times-Roman" w:cs="Times-Roman"/>
        </w:rPr>
        <w:t xml:space="preserve"> hanketeates toodud ajaks. </w:t>
      </w:r>
    </w:p>
    <w:p w14:paraId="4AC2A292" w14:textId="77777777" w:rsidR="00664C0C" w:rsidRPr="00D95D13" w:rsidRDefault="00664C0C" w:rsidP="00664C0C">
      <w:pPr>
        <w:pStyle w:val="Pealkiri3"/>
        <w:numPr>
          <w:ilvl w:val="0"/>
          <w:numId w:val="0"/>
        </w:numPr>
        <w:ind w:left="720" w:hanging="720"/>
        <w:rPr>
          <w:rFonts w:ascii="Times New Roman" w:hAnsi="Times New Roman" w:cs="Times New Roman"/>
          <w:sz w:val="24"/>
          <w:szCs w:val="24"/>
        </w:rPr>
      </w:pPr>
      <w:r w:rsidRPr="00D95D13">
        <w:rPr>
          <w:rFonts w:ascii="Times New Roman" w:hAnsi="Times New Roman" w:cs="Times New Roman"/>
          <w:sz w:val="24"/>
          <w:szCs w:val="24"/>
        </w:rPr>
        <w:t>3.3. pakkumuste avamine</w:t>
      </w:r>
    </w:p>
    <w:p w14:paraId="27E3A058" w14:textId="77777777" w:rsidR="00FC4232" w:rsidRPr="00CA02E2" w:rsidRDefault="00664C0C" w:rsidP="00664C0C">
      <w:pPr>
        <w:autoSpaceDE w:val="0"/>
        <w:autoSpaceDN w:val="0"/>
        <w:adjustRightInd w:val="0"/>
        <w:jc w:val="both"/>
      </w:pPr>
      <w:r w:rsidRPr="00CA02E2">
        <w:rPr>
          <w:rFonts w:ascii="Times-Roman" w:hAnsi="Times-Roman" w:cs="Times-Roman"/>
        </w:rPr>
        <w:t>Pakk</w:t>
      </w:r>
      <w:r w:rsidR="005D695A">
        <w:rPr>
          <w:rFonts w:ascii="Times-Roman" w:hAnsi="Times-Roman" w:cs="Times-Roman"/>
        </w:rPr>
        <w:t xml:space="preserve">umused avatakse hankija poolt </w:t>
      </w:r>
      <w:proofErr w:type="spellStart"/>
      <w:r w:rsidR="005D695A">
        <w:rPr>
          <w:rFonts w:ascii="Times-Roman" w:hAnsi="Times-Roman" w:cs="Times-Roman"/>
        </w:rPr>
        <w:t>eRHR</w:t>
      </w:r>
      <w:r w:rsidRPr="00CA02E2">
        <w:rPr>
          <w:rFonts w:ascii="Times-Roman" w:hAnsi="Times-Roman" w:cs="Times-Roman"/>
        </w:rPr>
        <w:t>i</w:t>
      </w:r>
      <w:proofErr w:type="spellEnd"/>
      <w:r w:rsidRPr="00CA02E2">
        <w:rPr>
          <w:rFonts w:ascii="Times-Roman" w:hAnsi="Times-Roman" w:cs="Times-Roman"/>
        </w:rPr>
        <w:t xml:space="preserve"> keskkonnas </w:t>
      </w:r>
      <w:r w:rsidRPr="00A651C6">
        <w:rPr>
          <w:rFonts w:ascii="Times-Roman" w:hAnsi="Times-Roman" w:cs="Times-Roman"/>
        </w:rPr>
        <w:t xml:space="preserve">hanketeates </w:t>
      </w:r>
      <w:r>
        <w:rPr>
          <w:rFonts w:ascii="Times-Roman" w:hAnsi="Times-Roman" w:cs="Times-Roman"/>
        </w:rPr>
        <w:t>toodud aja saabumise järel</w:t>
      </w:r>
      <w:r w:rsidRPr="00A651C6">
        <w:rPr>
          <w:rFonts w:ascii="Times-Roman" w:hAnsi="Times-Roman" w:cs="Times-Roman"/>
        </w:rPr>
        <w:t>.</w:t>
      </w:r>
    </w:p>
    <w:p w14:paraId="628B199F" w14:textId="77777777" w:rsidR="00A91140" w:rsidRPr="00CA02E2" w:rsidRDefault="00A91140" w:rsidP="002178C5">
      <w:pPr>
        <w:pStyle w:val="Pealkiri2"/>
        <w:jc w:val="both"/>
      </w:pPr>
      <w:r w:rsidRPr="00CA02E2">
        <w:t xml:space="preserve">4. Hanke lühikirjeldus </w:t>
      </w:r>
    </w:p>
    <w:p w14:paraId="528606B1" w14:textId="765A5C5A" w:rsidR="00EE0A35" w:rsidRPr="004203A7" w:rsidRDefault="00CD4BFE" w:rsidP="00E0634C">
      <w:pPr>
        <w:tabs>
          <w:tab w:val="left" w:pos="567"/>
        </w:tabs>
        <w:suppressAutoHyphens w:val="0"/>
        <w:autoSpaceDE w:val="0"/>
        <w:autoSpaceDN w:val="0"/>
        <w:adjustRightInd w:val="0"/>
        <w:jc w:val="both"/>
        <w:rPr>
          <w:rFonts w:eastAsia="Calibri"/>
          <w:bCs/>
          <w:lang w:eastAsia="en-US"/>
        </w:rPr>
      </w:pPr>
      <w:r w:rsidRPr="00CD4BFE">
        <w:rPr>
          <w:bCs/>
        </w:rPr>
        <w:t>4.1.</w:t>
      </w:r>
      <w:r w:rsidRPr="00CD4BFE">
        <w:rPr>
          <w:bCs/>
        </w:rPr>
        <w:tab/>
      </w:r>
      <w:r w:rsidR="00EE0A35" w:rsidRPr="00CD4BFE">
        <w:rPr>
          <w:bCs/>
        </w:rPr>
        <w:t xml:space="preserve">Hanke eesmärgiks </w:t>
      </w:r>
      <w:r w:rsidR="00EE0A35" w:rsidRPr="00711DA4">
        <w:rPr>
          <w:bCs/>
        </w:rPr>
        <w:t xml:space="preserve">on </w:t>
      </w:r>
      <w:r w:rsidR="00F3390D">
        <w:rPr>
          <w:bCs/>
        </w:rPr>
        <w:t>hanke</w:t>
      </w:r>
      <w:r w:rsidR="00EE0A35" w:rsidRPr="00711DA4">
        <w:rPr>
          <w:bCs/>
        </w:rPr>
        <w:t xml:space="preserve">lepingu sõlmimine </w:t>
      </w:r>
      <w:bookmarkStart w:id="0" w:name="_Hlk88828121"/>
      <w:bookmarkStart w:id="1" w:name="_Hlk89071415"/>
      <w:bookmarkStart w:id="2" w:name="_Hlk95378695"/>
      <w:bookmarkStart w:id="3" w:name="_Hlk89863742"/>
      <w:bookmarkStart w:id="4" w:name="_Hlk120001843"/>
      <w:bookmarkStart w:id="5" w:name="_Hlk120100095"/>
      <w:bookmarkStart w:id="6" w:name="_Hlk125639434"/>
      <w:bookmarkStart w:id="7" w:name="_Hlk125549183"/>
      <w:r w:rsidR="00900183" w:rsidRPr="00900183">
        <w:rPr>
          <w:bCs/>
        </w:rPr>
        <w:t>Uibo tee</w:t>
      </w:r>
      <w:r w:rsidR="00900183">
        <w:rPr>
          <w:bCs/>
        </w:rPr>
        <w:t xml:space="preserve"> (</w:t>
      </w:r>
      <w:r w:rsidR="005D0B9A">
        <w:rPr>
          <w:bCs/>
        </w:rPr>
        <w:t>0,86 km</w:t>
      </w:r>
      <w:r w:rsidR="00900183">
        <w:rPr>
          <w:bCs/>
        </w:rPr>
        <w:t>)</w:t>
      </w:r>
      <w:r w:rsidR="00900183" w:rsidRPr="00900183">
        <w:rPr>
          <w:bCs/>
        </w:rPr>
        <w:t xml:space="preserve">, </w:t>
      </w:r>
      <w:proofErr w:type="spellStart"/>
      <w:r w:rsidR="00900183" w:rsidRPr="00900183">
        <w:rPr>
          <w:bCs/>
        </w:rPr>
        <w:t>Kannastiku</w:t>
      </w:r>
      <w:proofErr w:type="spellEnd"/>
      <w:r w:rsidR="00900183" w:rsidRPr="00900183">
        <w:rPr>
          <w:bCs/>
        </w:rPr>
        <w:t xml:space="preserve"> tee</w:t>
      </w:r>
      <w:r w:rsidR="005D0B9A">
        <w:rPr>
          <w:bCs/>
        </w:rPr>
        <w:t xml:space="preserve"> (0,91 km)</w:t>
      </w:r>
      <w:r w:rsidR="00900183" w:rsidRPr="00900183">
        <w:rPr>
          <w:bCs/>
        </w:rPr>
        <w:t xml:space="preserve"> ja </w:t>
      </w:r>
      <w:proofErr w:type="spellStart"/>
      <w:r w:rsidR="00900183" w:rsidRPr="00900183">
        <w:rPr>
          <w:bCs/>
        </w:rPr>
        <w:t>Kanassaare</w:t>
      </w:r>
      <w:proofErr w:type="spellEnd"/>
      <w:r w:rsidR="00900183" w:rsidRPr="00900183">
        <w:rPr>
          <w:bCs/>
        </w:rPr>
        <w:t xml:space="preserve"> tee</w:t>
      </w:r>
      <w:r w:rsidR="005D0B9A">
        <w:rPr>
          <w:bCs/>
        </w:rPr>
        <w:t xml:space="preserve"> (1,61 km)</w:t>
      </w:r>
      <w:r w:rsidR="00900183" w:rsidRPr="00900183">
        <w:rPr>
          <w:bCs/>
        </w:rPr>
        <w:t xml:space="preserve"> ning </w:t>
      </w:r>
      <w:proofErr w:type="spellStart"/>
      <w:r w:rsidR="00900183" w:rsidRPr="00900183">
        <w:rPr>
          <w:bCs/>
        </w:rPr>
        <w:t>mahasõidu</w:t>
      </w:r>
      <w:proofErr w:type="spellEnd"/>
      <w:r w:rsidR="00900183" w:rsidRPr="00900183">
        <w:rPr>
          <w:bCs/>
        </w:rPr>
        <w:t xml:space="preserve"> HL379</w:t>
      </w:r>
      <w:r w:rsidR="005D0B9A">
        <w:rPr>
          <w:bCs/>
        </w:rPr>
        <w:t xml:space="preserve"> (</w:t>
      </w:r>
      <w:r w:rsidR="00F05662">
        <w:rPr>
          <w:bCs/>
        </w:rPr>
        <w:t>0,21 km</w:t>
      </w:r>
      <w:r w:rsidR="005D0B9A">
        <w:rPr>
          <w:bCs/>
        </w:rPr>
        <w:t>)</w:t>
      </w:r>
      <w:r w:rsidR="00900183" w:rsidRPr="00900183">
        <w:rPr>
          <w:bCs/>
        </w:rPr>
        <w:t xml:space="preserve"> ja </w:t>
      </w:r>
      <w:proofErr w:type="spellStart"/>
      <w:r w:rsidR="00900183" w:rsidRPr="00900183">
        <w:rPr>
          <w:bCs/>
        </w:rPr>
        <w:t>mahasõidu</w:t>
      </w:r>
      <w:proofErr w:type="spellEnd"/>
      <w:r w:rsidR="00900183" w:rsidRPr="00900183">
        <w:rPr>
          <w:bCs/>
        </w:rPr>
        <w:t xml:space="preserve"> HL451</w:t>
      </w:r>
      <w:r w:rsidR="00F05662">
        <w:rPr>
          <w:bCs/>
        </w:rPr>
        <w:t xml:space="preserve"> (0,19 km)</w:t>
      </w:r>
      <w:r w:rsidR="00E0634C" w:rsidRPr="00711DA4">
        <w:rPr>
          <w:rFonts w:eastAsia="Calibri"/>
          <w:bCs/>
          <w:lang w:eastAsia="en-US"/>
        </w:rPr>
        <w:t xml:space="preserve">, </w:t>
      </w:r>
      <w:r w:rsidR="00EE0A35" w:rsidRPr="00711DA4">
        <w:rPr>
          <w:bCs/>
        </w:rPr>
        <w:t>mis asu</w:t>
      </w:r>
      <w:r w:rsidR="006E0555">
        <w:rPr>
          <w:bCs/>
        </w:rPr>
        <w:t>vad</w:t>
      </w:r>
      <w:r w:rsidR="00EE0A35" w:rsidRPr="00711DA4">
        <w:rPr>
          <w:bCs/>
        </w:rPr>
        <w:t xml:space="preserve"> </w:t>
      </w:r>
      <w:bookmarkEnd w:id="0"/>
      <w:bookmarkEnd w:id="1"/>
      <w:r w:rsidR="00F05662">
        <w:rPr>
          <w:bCs/>
        </w:rPr>
        <w:t>Tartu</w:t>
      </w:r>
      <w:r w:rsidR="00EE0A35" w:rsidRPr="00711DA4">
        <w:rPr>
          <w:bCs/>
        </w:rPr>
        <w:t xml:space="preserve"> maakonnas, </w:t>
      </w:r>
      <w:r w:rsidR="004477C9">
        <w:rPr>
          <w:bCs/>
        </w:rPr>
        <w:t>Peipsiääre</w:t>
      </w:r>
      <w:r w:rsidR="00EE0A35" w:rsidRPr="00711DA4">
        <w:rPr>
          <w:bCs/>
        </w:rPr>
        <w:t xml:space="preserve"> vallas, </w:t>
      </w:r>
      <w:bookmarkEnd w:id="2"/>
      <w:bookmarkEnd w:id="3"/>
      <w:bookmarkEnd w:id="4"/>
      <w:bookmarkEnd w:id="5"/>
      <w:r w:rsidR="004477C9">
        <w:rPr>
          <w:bCs/>
        </w:rPr>
        <w:t xml:space="preserve">Selgise, </w:t>
      </w:r>
      <w:proofErr w:type="spellStart"/>
      <w:r w:rsidR="004477C9">
        <w:rPr>
          <w:bCs/>
        </w:rPr>
        <w:t>Särgla</w:t>
      </w:r>
      <w:proofErr w:type="spellEnd"/>
      <w:r w:rsidR="00B62E45">
        <w:rPr>
          <w:bCs/>
        </w:rPr>
        <w:t>, Haavakivi ja Vea</w:t>
      </w:r>
      <w:r w:rsidR="00055F47">
        <w:rPr>
          <w:bCs/>
        </w:rPr>
        <w:t xml:space="preserve"> külas</w:t>
      </w:r>
      <w:bookmarkEnd w:id="6"/>
      <w:r w:rsidR="00F3390D">
        <w:rPr>
          <w:bCs/>
        </w:rPr>
        <w:t xml:space="preserve">, </w:t>
      </w:r>
      <w:r w:rsidR="00F3390D">
        <w:rPr>
          <w:bCs/>
        </w:rPr>
        <w:lastRenderedPageBreak/>
        <w:t>ehitustööde teost</w:t>
      </w:r>
      <w:r w:rsidR="00452E9F">
        <w:rPr>
          <w:bCs/>
        </w:rPr>
        <w:t>amiseks</w:t>
      </w:r>
      <w:r w:rsidR="00EE0A35" w:rsidRPr="00CD4BFE">
        <w:rPr>
          <w:bCs/>
        </w:rPr>
        <w:t>.</w:t>
      </w:r>
      <w:bookmarkEnd w:id="7"/>
      <w:r w:rsidR="00EE0A35" w:rsidRPr="009E3400">
        <w:t xml:space="preserve"> </w:t>
      </w:r>
      <w:r w:rsidR="00EE0A35" w:rsidRPr="00CD4BFE">
        <w:rPr>
          <w:rFonts w:ascii="Times-Roman" w:hAnsi="Times-Roman" w:cs="Times-Roman"/>
          <w:lang w:eastAsia="et-EE"/>
        </w:rPr>
        <w:t>Täpsem tööde tehniline kirjeldus on esitatud hankedokumendi punktis 6.</w:t>
      </w:r>
    </w:p>
    <w:p w14:paraId="7ABB89B7" w14:textId="77777777" w:rsidR="00EE0A35" w:rsidRDefault="00EE0A35" w:rsidP="00EE0A35">
      <w:pPr>
        <w:jc w:val="both"/>
        <w:rPr>
          <w:rFonts w:ascii="TimesNewRomanPSMT" w:hAnsi="TimesNewRomanPSMT" w:cs="TimesNewRomanPSMT"/>
          <w:lang w:eastAsia="et-EE"/>
        </w:rPr>
      </w:pPr>
    </w:p>
    <w:p w14:paraId="5CC818D8" w14:textId="4F2D68A6" w:rsidR="00CD4BFE" w:rsidRDefault="00EE0A35" w:rsidP="00EE0A35">
      <w:pPr>
        <w:tabs>
          <w:tab w:val="left" w:pos="567"/>
        </w:tabs>
        <w:suppressAutoHyphens w:val="0"/>
        <w:autoSpaceDE w:val="0"/>
        <w:autoSpaceDN w:val="0"/>
        <w:adjustRightInd w:val="0"/>
        <w:jc w:val="both"/>
        <w:rPr>
          <w:color w:val="000000"/>
        </w:rPr>
      </w:pPr>
      <w:r>
        <w:rPr>
          <w:color w:val="000000"/>
        </w:rPr>
        <w:t>4.2.</w:t>
      </w:r>
      <w:r>
        <w:rPr>
          <w:color w:val="000000"/>
        </w:rPr>
        <w:tab/>
      </w:r>
      <w:r w:rsidRPr="00BB69A4">
        <w:rPr>
          <w:color w:val="000000"/>
        </w:rPr>
        <w:t xml:space="preserve">Töö </w:t>
      </w:r>
      <w:r>
        <w:rPr>
          <w:color w:val="000000"/>
        </w:rPr>
        <w:t xml:space="preserve">tehniliseks </w:t>
      </w:r>
      <w:r w:rsidRPr="00BB69A4">
        <w:rPr>
          <w:color w:val="000000"/>
        </w:rPr>
        <w:t xml:space="preserve">aluseks </w:t>
      </w:r>
      <w:r w:rsidRPr="00327C85">
        <w:rPr>
          <w:color w:val="000000"/>
        </w:rPr>
        <w:t xml:space="preserve">on </w:t>
      </w:r>
      <w:r w:rsidR="00B62E45">
        <w:rPr>
          <w:b/>
          <w:bCs/>
        </w:rPr>
        <w:t>Laanekraav</w:t>
      </w:r>
      <w:r w:rsidR="0024674B" w:rsidRPr="0024674B">
        <w:rPr>
          <w:b/>
          <w:bCs/>
        </w:rPr>
        <w:t xml:space="preserve"> OÜ</w:t>
      </w:r>
      <w:r w:rsidR="0024674B" w:rsidRPr="007D478A">
        <w:t xml:space="preserve"> poolt koostatud</w:t>
      </w:r>
      <w:r w:rsidR="0024674B">
        <w:t xml:space="preserve"> „</w:t>
      </w:r>
      <w:r w:rsidR="00B62E45">
        <w:t>Uibo</w:t>
      </w:r>
      <w:r w:rsidR="007E7573">
        <w:t xml:space="preserve"> ja </w:t>
      </w:r>
      <w:proofErr w:type="spellStart"/>
      <w:r w:rsidR="007E7573">
        <w:t>Kanastuku</w:t>
      </w:r>
      <w:proofErr w:type="spellEnd"/>
      <w:r w:rsidR="00BC470A" w:rsidRPr="00BC470A">
        <w:t xml:space="preserve"> tee </w:t>
      </w:r>
      <w:r w:rsidR="00BC470A">
        <w:t>ehitamise projekt</w:t>
      </w:r>
      <w:r w:rsidR="0024674B" w:rsidRPr="004E2589">
        <w:t>“</w:t>
      </w:r>
      <w:r w:rsidR="007E7573">
        <w:t xml:space="preserve"> ja </w:t>
      </w:r>
      <w:proofErr w:type="spellStart"/>
      <w:r w:rsidR="007E7573">
        <w:rPr>
          <w:b/>
          <w:bCs/>
        </w:rPr>
        <w:t>ViaVelo</w:t>
      </w:r>
      <w:proofErr w:type="spellEnd"/>
      <w:r w:rsidR="00A80C7B">
        <w:rPr>
          <w:b/>
          <w:bCs/>
        </w:rPr>
        <w:t xml:space="preserve"> </w:t>
      </w:r>
      <w:proofErr w:type="spellStart"/>
      <w:r w:rsidR="00A80C7B">
        <w:rPr>
          <w:b/>
          <w:bCs/>
        </w:rPr>
        <w:t>Inseneeribüroo</w:t>
      </w:r>
      <w:proofErr w:type="spellEnd"/>
      <w:r w:rsidR="00A80C7B">
        <w:rPr>
          <w:b/>
          <w:bCs/>
        </w:rPr>
        <w:t xml:space="preserve"> OÜ</w:t>
      </w:r>
      <w:r w:rsidR="00A80C7B">
        <w:t xml:space="preserve"> poolt koostatud „</w:t>
      </w:r>
      <w:proofErr w:type="spellStart"/>
      <w:r w:rsidR="00490B06" w:rsidRPr="00490B06">
        <w:t>Kanassaare</w:t>
      </w:r>
      <w:proofErr w:type="spellEnd"/>
      <w:r w:rsidR="00490B06" w:rsidRPr="00490B06">
        <w:t xml:space="preserve"> tee </w:t>
      </w:r>
      <w:r w:rsidR="004C39A9">
        <w:t xml:space="preserve">ehitamise </w:t>
      </w:r>
      <w:r w:rsidR="00490B06">
        <w:t>ja</w:t>
      </w:r>
      <w:r w:rsidR="00490B06" w:rsidRPr="00490B06">
        <w:t xml:space="preserve"> </w:t>
      </w:r>
      <w:r w:rsidR="004C39A9">
        <w:t xml:space="preserve">rekonstrueerimise projekt ning </w:t>
      </w:r>
      <w:proofErr w:type="spellStart"/>
      <w:r w:rsidR="00490B06" w:rsidRPr="00490B06">
        <w:t>mahasõidu</w:t>
      </w:r>
      <w:r w:rsidR="004C39A9">
        <w:t>teede</w:t>
      </w:r>
      <w:proofErr w:type="spellEnd"/>
      <w:r w:rsidR="00490B06" w:rsidRPr="00490B06">
        <w:t xml:space="preserve"> HL379 ja HL451 ehitami</w:t>
      </w:r>
      <w:r w:rsidR="004C39A9">
        <w:t>s</w:t>
      </w:r>
      <w:r w:rsidR="00490B06" w:rsidRPr="00490B06">
        <w:t>e</w:t>
      </w:r>
      <w:r w:rsidR="004C39A9">
        <w:t xml:space="preserve"> projekt</w:t>
      </w:r>
      <w:r w:rsidR="00A80C7B">
        <w:t>“</w:t>
      </w:r>
      <w:r>
        <w:rPr>
          <w:color w:val="000000"/>
        </w:rPr>
        <w:t xml:space="preserve"> (Lisa 4 – Projekt</w:t>
      </w:r>
      <w:r w:rsidR="000A0BBA">
        <w:rPr>
          <w:color w:val="000000"/>
        </w:rPr>
        <w:t>id</w:t>
      </w:r>
      <w:r>
        <w:rPr>
          <w:color w:val="000000"/>
        </w:rPr>
        <w:t>)</w:t>
      </w:r>
      <w:r w:rsidR="00926E0D">
        <w:rPr>
          <w:color w:val="000000"/>
        </w:rPr>
        <w:t xml:space="preserve"> ja asjakohastel juhtudel sellest projektist erinevuste kohta hankedokumentides esitatud </w:t>
      </w:r>
      <w:r w:rsidR="00EC3A96">
        <w:rPr>
          <w:color w:val="000000"/>
        </w:rPr>
        <w:t>täpsustused.</w:t>
      </w:r>
    </w:p>
    <w:p w14:paraId="036E01FF" w14:textId="77777777" w:rsidR="00661DC3" w:rsidRDefault="00661DC3" w:rsidP="00CD4BFE">
      <w:pPr>
        <w:tabs>
          <w:tab w:val="left" w:pos="567"/>
          <w:tab w:val="left" w:pos="709"/>
        </w:tabs>
        <w:jc w:val="both"/>
      </w:pPr>
    </w:p>
    <w:p w14:paraId="2E4F39DA" w14:textId="43A21817" w:rsidR="00211846" w:rsidRDefault="00211846" w:rsidP="00CD4BFE">
      <w:pPr>
        <w:tabs>
          <w:tab w:val="left" w:pos="567"/>
          <w:tab w:val="left" w:pos="709"/>
        </w:tabs>
        <w:jc w:val="both"/>
      </w:pPr>
      <w:r w:rsidRPr="001F0F11">
        <w:t>Objektiga on võimalik tutvuda:</w:t>
      </w:r>
      <w:r>
        <w:t xml:space="preserve"> </w:t>
      </w:r>
      <w:r w:rsidRPr="001F0F11">
        <w:t xml:space="preserve">metsaparandaja </w:t>
      </w:r>
      <w:r w:rsidR="00017B32" w:rsidRPr="00125F24">
        <w:t xml:space="preserve">Rein Kilgi, tel: 5073440, e-mail: </w:t>
      </w:r>
      <w:hyperlink r:id="rId9" w:history="1">
        <w:r w:rsidR="00017B32" w:rsidRPr="00A41F7B">
          <w:rPr>
            <w:rStyle w:val="Hperlink"/>
          </w:rPr>
          <w:t>rein.kilgi@rmk.ee</w:t>
        </w:r>
      </w:hyperlink>
      <w:r w:rsidR="00017B32">
        <w:rPr>
          <w:rStyle w:val="Hperlink"/>
        </w:rPr>
        <w:t>.</w:t>
      </w:r>
      <w:r w:rsidR="00E534F2">
        <w:t xml:space="preserve"> </w:t>
      </w:r>
      <w:r w:rsidR="00B55D49">
        <w:t xml:space="preserve"> </w:t>
      </w:r>
      <w:r w:rsidR="008860A6">
        <w:t xml:space="preserve"> </w:t>
      </w:r>
      <w:r w:rsidR="00E353D5">
        <w:t xml:space="preserve"> </w:t>
      </w:r>
      <w:r w:rsidR="005F373A">
        <w:t xml:space="preserve"> </w:t>
      </w:r>
      <w:r w:rsidR="00D31B0A">
        <w:t xml:space="preserve"> </w:t>
      </w:r>
      <w:r w:rsidR="00661DC3">
        <w:t xml:space="preserve"> </w:t>
      </w:r>
      <w:r w:rsidR="009166AD">
        <w:t xml:space="preserve"> </w:t>
      </w:r>
      <w:r w:rsidR="00BF7255">
        <w:t xml:space="preserve"> </w:t>
      </w:r>
      <w:r>
        <w:t xml:space="preserve"> </w:t>
      </w:r>
      <w:r>
        <w:rPr>
          <w:rStyle w:val="Hperlink"/>
        </w:rPr>
        <w:t xml:space="preserve"> </w:t>
      </w:r>
      <w:r>
        <w:t xml:space="preserve">  </w:t>
      </w:r>
    </w:p>
    <w:p w14:paraId="306B2C19" w14:textId="77777777" w:rsidR="00CB5A51" w:rsidRDefault="00CB5A51" w:rsidP="00CD4BFE">
      <w:pPr>
        <w:tabs>
          <w:tab w:val="left" w:pos="567"/>
          <w:tab w:val="left" w:pos="709"/>
        </w:tabs>
        <w:jc w:val="both"/>
        <w:rPr>
          <w:color w:val="000000"/>
        </w:rPr>
      </w:pPr>
    </w:p>
    <w:p w14:paraId="553E5A34" w14:textId="2FB20B37" w:rsidR="00790542" w:rsidRDefault="00CD4BFE" w:rsidP="00924A00">
      <w:pPr>
        <w:tabs>
          <w:tab w:val="left" w:pos="567"/>
          <w:tab w:val="left" w:pos="709"/>
        </w:tabs>
        <w:jc w:val="both"/>
      </w:pPr>
      <w:r>
        <w:t>4.3.</w:t>
      </w:r>
      <w:r>
        <w:tab/>
      </w:r>
      <w:r w:rsidR="00E278BD" w:rsidRPr="00EB2D4B">
        <w:t xml:space="preserve">Töövõtja annab Tellijale valmis Töö lõplikult üle </w:t>
      </w:r>
      <w:r w:rsidR="00D711C6">
        <w:t>hiljemalt 1.09.202</w:t>
      </w:r>
      <w:r w:rsidR="008E7598">
        <w:t>3</w:t>
      </w:r>
      <w:r w:rsidR="00D711C6">
        <w:t>.</w:t>
      </w:r>
      <w:r w:rsidR="00924A00">
        <w:t xml:space="preserve"> </w:t>
      </w:r>
      <w:r w:rsidR="00D40D58" w:rsidRPr="00CD4BFE">
        <w:rPr>
          <w:szCs w:val="18"/>
        </w:rPr>
        <w:t>Ehitusobjekti dokumentide üleandmiseks ja vastuvõtmiseks ning ehitusobjekti kasutuselevõtu dokumentide vormistamiseks on aega</w:t>
      </w:r>
      <w:r w:rsidR="00D711C6">
        <w:t xml:space="preserve"> kuni 1.11.202</w:t>
      </w:r>
      <w:r w:rsidR="008E7598">
        <w:t>3</w:t>
      </w:r>
      <w:r w:rsidR="00924A00">
        <w:t xml:space="preserve">. </w:t>
      </w:r>
      <w:r w:rsidR="00B4104B" w:rsidRPr="00E769DE">
        <w:t xml:space="preserve">Hankija soovib </w:t>
      </w:r>
      <w:r w:rsidR="00EC3A96">
        <w:t>hanke</w:t>
      </w:r>
      <w:r w:rsidR="00B4104B" w:rsidRPr="00E769DE">
        <w:t>lepingu sõlmida</w:t>
      </w:r>
      <w:r w:rsidR="00B4104B" w:rsidRPr="00B4104B">
        <w:t xml:space="preserve"> mõislikul esimesel võimalusel peale hankemenetluses lepingu sõlmimise võimaluse tekkimist ning pakkuja kohustub lepingu allkirjastama koheselt peale hankijalt vastavasisulise ettepaneku saamist. </w:t>
      </w:r>
    </w:p>
    <w:p w14:paraId="5E6BD346" w14:textId="77777777" w:rsidR="00B4104B" w:rsidRDefault="00B4104B" w:rsidP="00B4104B">
      <w:pPr>
        <w:jc w:val="both"/>
      </w:pPr>
    </w:p>
    <w:p w14:paraId="6995200F" w14:textId="5A0A347E" w:rsidR="00907E2A" w:rsidRDefault="00CD4BFE" w:rsidP="00CD4BFE">
      <w:pPr>
        <w:tabs>
          <w:tab w:val="left" w:pos="567"/>
          <w:tab w:val="right" w:pos="9071"/>
        </w:tabs>
        <w:jc w:val="both"/>
      </w:pPr>
      <w:r>
        <w:t>4.</w:t>
      </w:r>
      <w:r w:rsidR="00332044">
        <w:t>4</w:t>
      </w:r>
      <w:r>
        <w:t>.</w:t>
      </w:r>
      <w:r>
        <w:tab/>
      </w:r>
      <w:r w:rsidR="00465B96" w:rsidRPr="00465B96">
        <w:t xml:space="preserve">Töödele on nõutav teostusgarantii kestvusega 2 aastat arvates kasutuselevõtu akti allkirjastamisest Tellija poolt. Tööde teostamise ajaks on nõutav pangagarantii 10 % </w:t>
      </w:r>
      <w:r w:rsidR="00EC3A96">
        <w:t>hanke</w:t>
      </w:r>
      <w:r w:rsidR="00465B96" w:rsidRPr="00465B96">
        <w:t>lepingu sõlmimise aluseks olnud eduka pakkumuse maksumusest või sama summa deponeerimine Tellija pangakontole.</w:t>
      </w:r>
    </w:p>
    <w:p w14:paraId="6B0C6665" w14:textId="22CDA695" w:rsidR="00CD4BFE" w:rsidRDefault="00CD4BFE" w:rsidP="004E7E6D">
      <w:pPr>
        <w:tabs>
          <w:tab w:val="left" w:pos="567"/>
          <w:tab w:val="right" w:pos="9071"/>
        </w:tabs>
        <w:jc w:val="both"/>
      </w:pPr>
    </w:p>
    <w:p w14:paraId="55C11372" w14:textId="3172601B" w:rsidR="00CD4BFE" w:rsidRDefault="00CD4BFE" w:rsidP="00CD4BFE">
      <w:pPr>
        <w:tabs>
          <w:tab w:val="left" w:pos="567"/>
        </w:tabs>
        <w:jc w:val="both"/>
      </w:pPr>
      <w:r>
        <w:t>4.</w:t>
      </w:r>
      <w:r w:rsidR="00332044">
        <w:t>5</w:t>
      </w:r>
      <w:r>
        <w:t>.</w:t>
      </w:r>
      <w:r>
        <w:tab/>
      </w:r>
      <w:r w:rsidRPr="005C6A48">
        <w:t>Hankija ei ole jaotanud hanget osadeks, kuna see ei ole majan</w:t>
      </w:r>
      <w:r w:rsidR="00AB292A">
        <w:t>duslikult ja töökorralduslikult</w:t>
      </w:r>
      <w:r w:rsidRPr="005C6A48">
        <w:t xml:space="preserve"> otstarbekas.</w:t>
      </w:r>
    </w:p>
    <w:p w14:paraId="6B13E5D6" w14:textId="77777777" w:rsidR="00664C0C" w:rsidRDefault="00664C0C" w:rsidP="00664C0C">
      <w:pPr>
        <w:pStyle w:val="Pealkiri2"/>
        <w:rPr>
          <w:b w:val="0"/>
        </w:rPr>
      </w:pPr>
      <w:r>
        <w:t>5. Hankemenetluse aegne pakkumuse tagatis</w:t>
      </w:r>
    </w:p>
    <w:p w14:paraId="75653262" w14:textId="78030E6F" w:rsidR="00664C0C" w:rsidRDefault="00664C0C" w:rsidP="00664C0C">
      <w:pPr>
        <w:jc w:val="both"/>
      </w:pPr>
      <w:r>
        <w:t xml:space="preserve">5.1. </w:t>
      </w:r>
      <w:r w:rsidR="00465B96" w:rsidRPr="00465B96">
        <w:t>Pakkuja peab esitama RHS § 90 ko</w:t>
      </w:r>
      <w:r w:rsidR="009C5E36">
        <w:t xml:space="preserve">hase pakkumuse </w:t>
      </w:r>
      <w:r w:rsidR="009C5E36" w:rsidRPr="0080430C">
        <w:rPr>
          <w:b/>
          <w:bCs/>
        </w:rPr>
        <w:t xml:space="preserve">tagatise summas </w:t>
      </w:r>
      <w:r w:rsidR="0080430C" w:rsidRPr="0080430C">
        <w:rPr>
          <w:b/>
          <w:bCs/>
        </w:rPr>
        <w:t>2</w:t>
      </w:r>
      <w:r w:rsidR="0044438F" w:rsidRPr="0080430C">
        <w:rPr>
          <w:b/>
          <w:bCs/>
        </w:rPr>
        <w:t>0</w:t>
      </w:r>
      <w:r w:rsidR="00465B96" w:rsidRPr="0080430C">
        <w:rPr>
          <w:b/>
          <w:bCs/>
        </w:rPr>
        <w:t>00 EUR</w:t>
      </w:r>
      <w:r w:rsidR="00465B96" w:rsidRPr="00465B96">
        <w:t xml:space="preserve">, kas:  </w:t>
      </w:r>
      <w:r>
        <w:t xml:space="preserve">5.1.1. vastava summa deponeerimisena hankija arvelduskontole </w:t>
      </w:r>
      <w:r w:rsidRPr="00DD7CE3">
        <w:t>EE881010002021370008</w:t>
      </w:r>
      <w:r>
        <w:t xml:space="preserve"> </w:t>
      </w:r>
      <w:r w:rsidR="00465B96">
        <w:t xml:space="preserve">SEB </w:t>
      </w:r>
      <w:r>
        <w:t xml:space="preserve">pangas (makse selgitus: „Pakkumuse tagatis riigihankes </w:t>
      </w:r>
      <w:r w:rsidR="004C39A9" w:rsidRPr="004C39A9">
        <w:rPr>
          <w:bCs/>
          <w:i/>
        </w:rPr>
        <w:t xml:space="preserve">Uibo tee, </w:t>
      </w:r>
      <w:proofErr w:type="spellStart"/>
      <w:r w:rsidR="004C39A9" w:rsidRPr="004C39A9">
        <w:rPr>
          <w:bCs/>
          <w:i/>
        </w:rPr>
        <w:t>Kannastiku</w:t>
      </w:r>
      <w:proofErr w:type="spellEnd"/>
      <w:r w:rsidR="004C39A9" w:rsidRPr="004C39A9">
        <w:rPr>
          <w:bCs/>
          <w:i/>
        </w:rPr>
        <w:t xml:space="preserve"> tee ja </w:t>
      </w:r>
      <w:proofErr w:type="spellStart"/>
      <w:r w:rsidR="004C39A9" w:rsidRPr="004C39A9">
        <w:rPr>
          <w:bCs/>
          <w:i/>
        </w:rPr>
        <w:t>Kanassaare</w:t>
      </w:r>
      <w:proofErr w:type="spellEnd"/>
      <w:r w:rsidR="004C39A9" w:rsidRPr="004C39A9">
        <w:rPr>
          <w:bCs/>
          <w:i/>
        </w:rPr>
        <w:t xml:space="preserve"> tee ning </w:t>
      </w:r>
      <w:proofErr w:type="spellStart"/>
      <w:r w:rsidR="004C39A9" w:rsidRPr="004C39A9">
        <w:rPr>
          <w:bCs/>
          <w:i/>
        </w:rPr>
        <w:t>mahasõidu</w:t>
      </w:r>
      <w:proofErr w:type="spellEnd"/>
      <w:r w:rsidR="004C39A9" w:rsidRPr="004C39A9">
        <w:rPr>
          <w:bCs/>
          <w:i/>
        </w:rPr>
        <w:t xml:space="preserve"> HL379 ja </w:t>
      </w:r>
      <w:proofErr w:type="spellStart"/>
      <w:r w:rsidR="004C39A9" w:rsidRPr="004C39A9">
        <w:rPr>
          <w:bCs/>
          <w:i/>
        </w:rPr>
        <w:t>mahasõidu</w:t>
      </w:r>
      <w:proofErr w:type="spellEnd"/>
      <w:r w:rsidR="004C39A9" w:rsidRPr="004C39A9">
        <w:rPr>
          <w:bCs/>
          <w:i/>
        </w:rPr>
        <w:t xml:space="preserve"> HL451 ehitamine</w:t>
      </w:r>
      <w:r w:rsidR="0015262E" w:rsidRPr="0015262E">
        <w:rPr>
          <w:bCs/>
          <w:i/>
        </w:rPr>
        <w:t xml:space="preserve"> </w:t>
      </w:r>
      <w:r>
        <w:t>pakkuja [pakkuja nimi] eest“), panga viitenumber 4000004303, või</w:t>
      </w:r>
    </w:p>
    <w:p w14:paraId="464ACC51" w14:textId="77777777" w:rsidR="00664C0C" w:rsidRDefault="00664C0C" w:rsidP="00664C0C">
      <w:pPr>
        <w:jc w:val="both"/>
      </w:pPr>
      <w:r>
        <w:t xml:space="preserve">5.1.2. võlaõigusseaduse §-le 155 vastava krediidi- või finantseerimisasutuse või kindlustusandja </w:t>
      </w:r>
      <w:proofErr w:type="spellStart"/>
      <w:r>
        <w:t>tagasivõtmatu</w:t>
      </w:r>
      <w:proofErr w:type="spellEnd"/>
      <w:r>
        <w:t xml:space="preserve"> ja tingimusteta garantiina pakkuja poolt hankemenetluse käigus kohustuste täitmata jätmisega tekitatud kahjude täieliku või osalise hüvitamise tagamiseks. Krediidi- või finantseerimisasutuse või kindlustusandja garantiina esitatud pakkumuse tagatise tõendusdokumendist (garantiikirjast) peab nähtuma, et tagatis antakse Riigimetsa Majandamise Keskusele esitamiseks (võlausaldajaks on Riigimetsa Majandamise Keskus), tagatis on </w:t>
      </w:r>
      <w:proofErr w:type="spellStart"/>
      <w:r>
        <w:t>tagasivõtmatu</w:t>
      </w:r>
      <w:proofErr w:type="spellEnd"/>
      <w:r>
        <w:t xml:space="preserve"> ja tingimusteta ning et garantii andja on kohustatud tegema väljamakse kuni tagatise summa ulatuses Riigimetsa Majandamise Keskuse esimesel nõudel peale seda, kui tagatise esitanud pakkuja võtab oma hankemenetluses esitatud pakkumuse selle jõusoleku tähtaja jooksul tagasi. </w:t>
      </w:r>
    </w:p>
    <w:p w14:paraId="3E8D1CDD" w14:textId="77777777" w:rsidR="00664C0C" w:rsidRDefault="00664C0C" w:rsidP="00664C0C">
      <w:pPr>
        <w:jc w:val="both"/>
      </w:pPr>
      <w:r>
        <w:t>5.2. Rahasumma deponeerimisena esitatud tagatise korral esitab pakkuja makse toimumist tõendava dokumendi elektroonilise koopia koos pakkumusega.</w:t>
      </w:r>
    </w:p>
    <w:p w14:paraId="4699112B" w14:textId="77777777" w:rsidR="00664C0C" w:rsidRDefault="00664C0C" w:rsidP="00664C0C">
      <w:pPr>
        <w:jc w:val="both"/>
      </w:pPr>
      <w:r>
        <w:t>5.3. Krediidi- või finantseerimisasutuse või kindlustusandja garantiina esitatud pakkumuse tagatise tõendusdokument (garantiikiri) peab kas:</w:t>
      </w:r>
    </w:p>
    <w:p w14:paraId="79347203" w14:textId="77777777" w:rsidR="00664C0C" w:rsidRDefault="00664C0C" w:rsidP="00664C0C">
      <w:pPr>
        <w:jc w:val="both"/>
      </w:pPr>
      <w:r>
        <w:lastRenderedPageBreak/>
        <w:t>5.3.1. olema allkirjastatud digitaalselt ja esitatud koos</w:t>
      </w:r>
      <w:r w:rsidR="000C7C2A">
        <w:t xml:space="preserve"> pakkumusega elektrooniliselt </w:t>
      </w:r>
      <w:proofErr w:type="spellStart"/>
      <w:r w:rsidR="000C7C2A">
        <w:t>e</w:t>
      </w:r>
      <w:r>
        <w:t>RHR</w:t>
      </w:r>
      <w:proofErr w:type="spellEnd"/>
      <w:r>
        <w:t xml:space="preserve"> keskkonna kaudu, või</w:t>
      </w:r>
    </w:p>
    <w:p w14:paraId="6C06E3A9" w14:textId="2A2ED10A" w:rsidR="00664C0C" w:rsidRDefault="00664C0C" w:rsidP="00664C0C">
      <w:pPr>
        <w:jc w:val="both"/>
      </w:pPr>
      <w:r>
        <w:t>5.3.2. olema allkirjastatud kirjalikult ning esitatud originaaldokumendina hankijale aadressil RMK r</w:t>
      </w:r>
      <w:r w:rsidR="004628DA">
        <w:t>iigihangete osakond, Rõõmu tee 7</w:t>
      </w:r>
      <w:r w:rsidR="00EA1963">
        <w:t>, 50705</w:t>
      </w:r>
      <w:r>
        <w:t xml:space="preserve"> TARTU, enne pakkumuste esitamise tähtpäeva saabumist ja elektroonil</w:t>
      </w:r>
      <w:r w:rsidR="000C7C2A">
        <w:t xml:space="preserve">ise koopiana koos pakkumusega </w:t>
      </w:r>
      <w:proofErr w:type="spellStart"/>
      <w:r w:rsidR="000C7C2A">
        <w:t>e</w:t>
      </w:r>
      <w:r>
        <w:t>RHR</w:t>
      </w:r>
      <w:proofErr w:type="spellEnd"/>
      <w:r>
        <w:t xml:space="preserve"> süsteemi kaudu koos kinnitusega, et originaaldokument on hankijale esitatud. Originaaldokument tuleb esitada suletud ümbrikus, mis on tähistatud arusaadavalt. Originaaldokumendi õigeaegse kohalejõudmise riisiko lasub pakkujal.</w:t>
      </w:r>
    </w:p>
    <w:p w14:paraId="5F58ACEC" w14:textId="77777777" w:rsidR="00DD0561" w:rsidRDefault="00DD0561" w:rsidP="00664C0C">
      <w:pPr>
        <w:jc w:val="both"/>
      </w:pPr>
      <w:r w:rsidRPr="00DD0561">
        <w:t>5.3.3. digitaalselt allkirjastatud garantiikiri peab sisaldama tingimust, mille kohaselt garantii andja aktsepteerib VÕS § 155 lg 4 p 3 kohase garantiist tuleneva kohustuse lõppemise alusena (garantiist tulenevatest õigustest loobumise tahteavaldusena) elektroonilise garantiikirja faili tagastamist selleks garantii andja poolt määratud e-posti aadressile /garantii andja e-postiaadress/, kui sellekohane e-kiri on saadetud hankija töötaja ametialaselt e-posti aadressilt domeeninimega rmk.ee. Digitaalselt allkirjastatud garantiikiri ei tohi sisaldada selle tingimuse kohta garantii andja poolseid täiendusi ega nõuet, et elektroonilise garantiikirja faili tagastamise e-kiri oleks allkirjastatud hankija esindaja poolt.</w:t>
      </w:r>
    </w:p>
    <w:p w14:paraId="67EED48A" w14:textId="77777777" w:rsidR="00664C0C" w:rsidRDefault="00664C0C" w:rsidP="00664C0C">
      <w:pPr>
        <w:jc w:val="both"/>
      </w:pPr>
      <w:r>
        <w:t xml:space="preserve">5.4. Tagatis peab olema antud kehtivusega vähemalt riigihankes pakkumuste jõusoleku tähtaja lõpuni. </w:t>
      </w:r>
    </w:p>
    <w:p w14:paraId="505CA72C" w14:textId="77777777" w:rsidR="00664C0C" w:rsidRDefault="00465B96" w:rsidP="00664C0C">
      <w:pPr>
        <w:jc w:val="both"/>
      </w:pPr>
      <w:r>
        <w:t>5.5. Hankija kohaldab pakkumuse tagatise realiseerimisel ja tagastamisel RHS § 91</w:t>
      </w:r>
      <w:r w:rsidR="00664C0C">
        <w:t>.</w:t>
      </w:r>
    </w:p>
    <w:p w14:paraId="0D861230" w14:textId="77777777" w:rsidR="00664C0C" w:rsidRPr="00845980" w:rsidRDefault="00664C0C" w:rsidP="00664C0C">
      <w:pPr>
        <w:pStyle w:val="Pealkiri2"/>
        <w:numPr>
          <w:ilvl w:val="0"/>
          <w:numId w:val="0"/>
        </w:numPr>
        <w:ind w:left="576"/>
        <w:jc w:val="both"/>
      </w:pPr>
      <w:r w:rsidRPr="00845980">
        <w:t>6. Hanke tehniline kirjeldus</w:t>
      </w:r>
    </w:p>
    <w:p w14:paraId="1426C2BC" w14:textId="284D9E14" w:rsidR="00911319" w:rsidRPr="006426CB" w:rsidRDefault="001537D8" w:rsidP="00911319">
      <w:pPr>
        <w:suppressAutoHyphens w:val="0"/>
        <w:autoSpaceDE w:val="0"/>
        <w:autoSpaceDN w:val="0"/>
        <w:adjustRightInd w:val="0"/>
        <w:jc w:val="both"/>
        <w:rPr>
          <w:rFonts w:eastAsia="Calibri"/>
          <w:bCs/>
          <w:lang w:eastAsia="en-US"/>
        </w:rPr>
      </w:pPr>
      <w:r w:rsidRPr="006426CB">
        <w:rPr>
          <w:rFonts w:eastAsia="Calibri"/>
          <w:bCs/>
          <w:lang w:eastAsia="en-US"/>
        </w:rPr>
        <w:t xml:space="preserve">Uibo tee (0,86 km), </w:t>
      </w:r>
      <w:proofErr w:type="spellStart"/>
      <w:r w:rsidRPr="006426CB">
        <w:rPr>
          <w:rFonts w:eastAsia="Calibri"/>
          <w:bCs/>
          <w:lang w:eastAsia="en-US"/>
        </w:rPr>
        <w:t>Kannastiku</w:t>
      </w:r>
      <w:proofErr w:type="spellEnd"/>
      <w:r w:rsidRPr="006426CB">
        <w:rPr>
          <w:rFonts w:eastAsia="Calibri"/>
          <w:bCs/>
          <w:lang w:eastAsia="en-US"/>
        </w:rPr>
        <w:t xml:space="preserve"> tee (0,91 km) ja </w:t>
      </w:r>
      <w:proofErr w:type="spellStart"/>
      <w:r w:rsidRPr="006426CB">
        <w:rPr>
          <w:rFonts w:eastAsia="Calibri"/>
          <w:bCs/>
          <w:lang w:eastAsia="en-US"/>
        </w:rPr>
        <w:t>Kanassaare</w:t>
      </w:r>
      <w:proofErr w:type="spellEnd"/>
      <w:r w:rsidRPr="006426CB">
        <w:rPr>
          <w:rFonts w:eastAsia="Calibri"/>
          <w:bCs/>
          <w:lang w:eastAsia="en-US"/>
        </w:rPr>
        <w:t xml:space="preserve"> tee (1,61 km) ning </w:t>
      </w:r>
      <w:proofErr w:type="spellStart"/>
      <w:r w:rsidRPr="006426CB">
        <w:rPr>
          <w:rFonts w:eastAsia="Calibri"/>
          <w:bCs/>
          <w:lang w:eastAsia="en-US"/>
        </w:rPr>
        <w:t>mahasõidu</w:t>
      </w:r>
      <w:proofErr w:type="spellEnd"/>
      <w:r w:rsidRPr="006426CB">
        <w:rPr>
          <w:rFonts w:eastAsia="Calibri"/>
          <w:bCs/>
          <w:lang w:eastAsia="en-US"/>
        </w:rPr>
        <w:t xml:space="preserve"> HL379 (0,21 km) ja </w:t>
      </w:r>
      <w:proofErr w:type="spellStart"/>
      <w:r w:rsidRPr="006426CB">
        <w:rPr>
          <w:rFonts w:eastAsia="Calibri"/>
          <w:bCs/>
          <w:lang w:eastAsia="en-US"/>
        </w:rPr>
        <w:t>mahasõidu</w:t>
      </w:r>
      <w:proofErr w:type="spellEnd"/>
      <w:r w:rsidRPr="006426CB">
        <w:rPr>
          <w:rFonts w:eastAsia="Calibri"/>
          <w:bCs/>
          <w:lang w:eastAsia="en-US"/>
        </w:rPr>
        <w:t xml:space="preserve"> HL451 (0,19 km) asuvad Tartu maakonnas, Peipsiääre vallas, Selgise, </w:t>
      </w:r>
      <w:proofErr w:type="spellStart"/>
      <w:r w:rsidRPr="006426CB">
        <w:rPr>
          <w:rFonts w:eastAsia="Calibri"/>
          <w:bCs/>
          <w:lang w:eastAsia="en-US"/>
        </w:rPr>
        <w:t>Särgla</w:t>
      </w:r>
      <w:proofErr w:type="spellEnd"/>
      <w:r w:rsidRPr="006426CB">
        <w:rPr>
          <w:rFonts w:eastAsia="Calibri"/>
          <w:bCs/>
          <w:lang w:eastAsia="en-US"/>
        </w:rPr>
        <w:t>, Haavakivi ja Vea külas</w:t>
      </w:r>
      <w:r w:rsidR="000D7CCF" w:rsidRPr="006426CB">
        <w:rPr>
          <w:rFonts w:eastAsia="Calibri"/>
          <w:bCs/>
          <w:lang w:eastAsia="en-US"/>
        </w:rPr>
        <w:t xml:space="preserve">, </w:t>
      </w:r>
      <w:r w:rsidR="00FF211B" w:rsidRPr="006426CB">
        <w:rPr>
          <w:rFonts w:eastAsia="Calibri"/>
          <w:bCs/>
          <w:lang w:eastAsia="en-US"/>
        </w:rPr>
        <w:t>RMK katastriüksustel 86101:001:0007 ja 86101:004:0042</w:t>
      </w:r>
      <w:r w:rsidR="00911319" w:rsidRPr="006426CB">
        <w:rPr>
          <w:rFonts w:eastAsia="Calibri"/>
          <w:bCs/>
          <w:lang w:eastAsia="en-US"/>
        </w:rPr>
        <w:t>.</w:t>
      </w:r>
    </w:p>
    <w:p w14:paraId="686D31C0" w14:textId="27BAD21B" w:rsidR="00313811" w:rsidRPr="006426CB" w:rsidRDefault="00313811" w:rsidP="00736557">
      <w:pPr>
        <w:suppressAutoHyphens w:val="0"/>
        <w:autoSpaceDE w:val="0"/>
        <w:autoSpaceDN w:val="0"/>
        <w:adjustRightInd w:val="0"/>
        <w:jc w:val="both"/>
        <w:rPr>
          <w:rFonts w:eastAsia="Calibri"/>
          <w:bCs/>
          <w:lang w:eastAsia="en-US"/>
        </w:rPr>
      </w:pPr>
      <w:r w:rsidRPr="006426CB">
        <w:rPr>
          <w:rFonts w:eastAsia="Calibri"/>
          <w:bCs/>
          <w:lang w:eastAsia="en-US"/>
        </w:rPr>
        <w:t>Juurdepääs Uibo teele</w:t>
      </w:r>
      <w:r w:rsidR="008866CD" w:rsidRPr="006426CB">
        <w:rPr>
          <w:rFonts w:eastAsia="Calibri"/>
          <w:bCs/>
          <w:lang w:eastAsia="en-US"/>
        </w:rPr>
        <w:t xml:space="preserve"> ja </w:t>
      </w:r>
      <w:proofErr w:type="spellStart"/>
      <w:r w:rsidR="008866CD" w:rsidRPr="006426CB">
        <w:rPr>
          <w:rFonts w:eastAsia="Calibri"/>
          <w:bCs/>
          <w:lang w:eastAsia="en-US"/>
        </w:rPr>
        <w:t>Kanassaare</w:t>
      </w:r>
      <w:proofErr w:type="spellEnd"/>
      <w:r w:rsidR="008866CD" w:rsidRPr="006426CB">
        <w:rPr>
          <w:rFonts w:eastAsia="Calibri"/>
          <w:bCs/>
          <w:lang w:eastAsia="en-US"/>
        </w:rPr>
        <w:t xml:space="preserve"> teele</w:t>
      </w:r>
      <w:r w:rsidRPr="006426CB">
        <w:rPr>
          <w:rFonts w:eastAsia="Calibri"/>
          <w:bCs/>
          <w:lang w:eastAsia="en-US"/>
        </w:rPr>
        <w:t xml:space="preserve"> on tagatud Kallaste – </w:t>
      </w:r>
      <w:proofErr w:type="spellStart"/>
      <w:r w:rsidRPr="006426CB">
        <w:rPr>
          <w:rFonts w:eastAsia="Calibri"/>
          <w:bCs/>
          <w:lang w:eastAsia="en-US"/>
        </w:rPr>
        <w:t>Kokora</w:t>
      </w:r>
      <w:proofErr w:type="spellEnd"/>
      <w:r w:rsidRPr="006426CB">
        <w:rPr>
          <w:rFonts w:eastAsia="Calibri"/>
          <w:bCs/>
          <w:lang w:eastAsia="en-US"/>
        </w:rPr>
        <w:t xml:space="preserve"> – </w:t>
      </w:r>
      <w:proofErr w:type="spellStart"/>
      <w:r w:rsidRPr="006426CB">
        <w:rPr>
          <w:rFonts w:eastAsia="Calibri"/>
          <w:bCs/>
          <w:lang w:eastAsia="en-US"/>
        </w:rPr>
        <w:t>Sõõru</w:t>
      </w:r>
      <w:proofErr w:type="spellEnd"/>
      <w:r w:rsidRPr="006426CB">
        <w:rPr>
          <w:rFonts w:eastAsia="Calibri"/>
          <w:bCs/>
          <w:lang w:eastAsia="en-US"/>
        </w:rPr>
        <w:t xml:space="preserve"> </w:t>
      </w:r>
      <w:proofErr w:type="spellStart"/>
      <w:r w:rsidRPr="006426CB">
        <w:rPr>
          <w:rFonts w:eastAsia="Calibri"/>
          <w:bCs/>
          <w:lang w:eastAsia="en-US"/>
        </w:rPr>
        <w:t>kõrvalmaanteelt</w:t>
      </w:r>
      <w:proofErr w:type="spellEnd"/>
      <w:r w:rsidRPr="006426CB">
        <w:rPr>
          <w:rFonts w:eastAsia="Calibri"/>
          <w:bCs/>
          <w:lang w:eastAsia="en-US"/>
        </w:rPr>
        <w:t xml:space="preserve"> (22238) lähtuva </w:t>
      </w:r>
      <w:proofErr w:type="spellStart"/>
      <w:r w:rsidRPr="006426CB">
        <w:rPr>
          <w:rFonts w:eastAsia="Calibri"/>
          <w:bCs/>
          <w:lang w:eastAsia="en-US"/>
        </w:rPr>
        <w:t>Sõõru</w:t>
      </w:r>
      <w:proofErr w:type="spellEnd"/>
      <w:r w:rsidRPr="006426CB">
        <w:rPr>
          <w:rFonts w:eastAsia="Calibri"/>
          <w:bCs/>
          <w:lang w:eastAsia="en-US"/>
        </w:rPr>
        <w:t xml:space="preserve"> tee (8610232) kaudu. </w:t>
      </w:r>
    </w:p>
    <w:p w14:paraId="51AAA42E" w14:textId="77777777" w:rsidR="00313811" w:rsidRPr="006426CB" w:rsidRDefault="00313811" w:rsidP="00736557">
      <w:pPr>
        <w:suppressAutoHyphens w:val="0"/>
        <w:autoSpaceDE w:val="0"/>
        <w:autoSpaceDN w:val="0"/>
        <w:adjustRightInd w:val="0"/>
        <w:jc w:val="both"/>
        <w:rPr>
          <w:rFonts w:eastAsia="Calibri"/>
          <w:bCs/>
          <w:lang w:eastAsia="en-US"/>
        </w:rPr>
      </w:pPr>
      <w:r w:rsidRPr="006426CB">
        <w:rPr>
          <w:rFonts w:eastAsia="Calibri"/>
          <w:bCs/>
          <w:lang w:eastAsia="en-US"/>
        </w:rPr>
        <w:t xml:space="preserve">Juurdepääs </w:t>
      </w:r>
      <w:proofErr w:type="spellStart"/>
      <w:r w:rsidRPr="006426CB">
        <w:rPr>
          <w:rFonts w:eastAsia="Calibri"/>
          <w:bCs/>
          <w:lang w:eastAsia="en-US"/>
        </w:rPr>
        <w:t>Kannastiku</w:t>
      </w:r>
      <w:proofErr w:type="spellEnd"/>
      <w:r w:rsidRPr="006426CB">
        <w:rPr>
          <w:rFonts w:eastAsia="Calibri"/>
          <w:bCs/>
          <w:lang w:eastAsia="en-US"/>
        </w:rPr>
        <w:t xml:space="preserve"> teele on tagatud Matjama – Kukemetsa teelt (8610212) lähtuva Kukemetsa tee (8610216) kaudu.</w:t>
      </w:r>
    </w:p>
    <w:p w14:paraId="10ABE88B" w14:textId="4E7BFF46" w:rsidR="00283425" w:rsidRPr="006426CB" w:rsidRDefault="005B5F85" w:rsidP="00736557">
      <w:pPr>
        <w:suppressAutoHyphens w:val="0"/>
        <w:autoSpaceDE w:val="0"/>
        <w:autoSpaceDN w:val="0"/>
        <w:adjustRightInd w:val="0"/>
        <w:jc w:val="both"/>
        <w:rPr>
          <w:rFonts w:eastAsia="Calibri"/>
          <w:bCs/>
          <w:lang w:eastAsia="en-US"/>
        </w:rPr>
      </w:pPr>
      <w:r w:rsidRPr="006426CB">
        <w:rPr>
          <w:rFonts w:eastAsia="Calibri"/>
          <w:bCs/>
          <w:lang w:eastAsia="en-US"/>
        </w:rPr>
        <w:t xml:space="preserve">Juurdepääs </w:t>
      </w:r>
      <w:proofErr w:type="spellStart"/>
      <w:r w:rsidRPr="006426CB">
        <w:rPr>
          <w:rFonts w:eastAsia="Calibri"/>
          <w:bCs/>
          <w:lang w:eastAsia="en-US"/>
        </w:rPr>
        <w:t>M</w:t>
      </w:r>
      <w:r w:rsidR="00282745" w:rsidRPr="006426CB">
        <w:rPr>
          <w:rFonts w:eastAsia="Calibri"/>
          <w:bCs/>
          <w:lang w:eastAsia="en-US"/>
        </w:rPr>
        <w:t>ahasõidu</w:t>
      </w:r>
      <w:proofErr w:type="spellEnd"/>
      <w:r w:rsidR="00282745" w:rsidRPr="006426CB">
        <w:rPr>
          <w:rFonts w:eastAsia="Calibri"/>
          <w:bCs/>
          <w:lang w:eastAsia="en-US"/>
        </w:rPr>
        <w:t xml:space="preserve"> teedele HL379 ja HL451 </w:t>
      </w:r>
      <w:r w:rsidRPr="006426CB">
        <w:rPr>
          <w:rFonts w:eastAsia="Calibri"/>
          <w:bCs/>
          <w:lang w:eastAsia="en-US"/>
        </w:rPr>
        <w:t xml:space="preserve">on tagatud </w:t>
      </w:r>
      <w:r w:rsidR="00480017" w:rsidRPr="006426CB">
        <w:rPr>
          <w:rFonts w:eastAsia="Calibri"/>
          <w:bCs/>
          <w:lang w:eastAsia="en-US"/>
        </w:rPr>
        <w:t xml:space="preserve">Saare – Pala – Kodavere </w:t>
      </w:r>
      <w:proofErr w:type="spellStart"/>
      <w:r w:rsidR="00480017" w:rsidRPr="006426CB">
        <w:rPr>
          <w:rFonts w:eastAsia="Calibri"/>
          <w:bCs/>
          <w:lang w:eastAsia="en-US"/>
        </w:rPr>
        <w:t>kõrvalmaalteelt</w:t>
      </w:r>
      <w:proofErr w:type="spellEnd"/>
      <w:r w:rsidR="00480017" w:rsidRPr="006426CB">
        <w:rPr>
          <w:rFonts w:eastAsia="Calibri"/>
          <w:bCs/>
          <w:lang w:eastAsia="en-US"/>
        </w:rPr>
        <w:t xml:space="preserve"> </w:t>
      </w:r>
      <w:r w:rsidR="00A72C09" w:rsidRPr="006426CB">
        <w:rPr>
          <w:rFonts w:eastAsia="Calibri"/>
          <w:bCs/>
          <w:lang w:eastAsia="en-US"/>
        </w:rPr>
        <w:t xml:space="preserve">(14101) lähtuvate </w:t>
      </w:r>
      <w:proofErr w:type="spellStart"/>
      <w:r w:rsidR="00A72C09" w:rsidRPr="006426CB">
        <w:rPr>
          <w:rFonts w:eastAsia="Calibri"/>
          <w:bCs/>
          <w:lang w:eastAsia="en-US"/>
        </w:rPr>
        <w:t>mahasõitude</w:t>
      </w:r>
      <w:proofErr w:type="spellEnd"/>
      <w:r w:rsidR="00A72C09" w:rsidRPr="006426CB">
        <w:rPr>
          <w:rFonts w:eastAsia="Calibri"/>
          <w:bCs/>
          <w:lang w:eastAsia="en-US"/>
        </w:rPr>
        <w:t xml:space="preserve"> kaudu km 12,255 ja </w:t>
      </w:r>
      <w:r w:rsidR="006426CB" w:rsidRPr="006426CB">
        <w:rPr>
          <w:rFonts w:eastAsia="Calibri"/>
          <w:bCs/>
          <w:lang w:eastAsia="en-US"/>
        </w:rPr>
        <w:t>12,470</w:t>
      </w:r>
      <w:r w:rsidR="00FE0C85" w:rsidRPr="006426CB">
        <w:rPr>
          <w:rFonts w:eastAsia="Calibri"/>
          <w:bCs/>
          <w:lang w:eastAsia="en-US"/>
        </w:rPr>
        <w:t>.</w:t>
      </w:r>
    </w:p>
    <w:p w14:paraId="31E52701" w14:textId="270DBF9B" w:rsidR="005A12C0" w:rsidRPr="006426CB" w:rsidRDefault="00507251" w:rsidP="0083030C">
      <w:pPr>
        <w:suppressAutoHyphens w:val="0"/>
        <w:autoSpaceDE w:val="0"/>
        <w:autoSpaceDN w:val="0"/>
        <w:adjustRightInd w:val="0"/>
        <w:jc w:val="both"/>
        <w:rPr>
          <w:lang w:eastAsia="et-EE"/>
        </w:rPr>
      </w:pPr>
      <w:r w:rsidRPr="006426CB">
        <w:rPr>
          <w:lang w:eastAsia="et-EE"/>
        </w:rPr>
        <w:t xml:space="preserve">Vajalikud raietööd on RMK poolt </w:t>
      </w:r>
      <w:r w:rsidR="000E129C" w:rsidRPr="006426CB">
        <w:rPr>
          <w:lang w:eastAsia="et-EE"/>
        </w:rPr>
        <w:t xml:space="preserve">lepingu sõlmimise ajaks </w:t>
      </w:r>
      <w:r w:rsidR="0009592C" w:rsidRPr="006426CB">
        <w:rPr>
          <w:lang w:eastAsia="et-EE"/>
        </w:rPr>
        <w:t>enamuses</w:t>
      </w:r>
      <w:r w:rsidR="000E129C" w:rsidRPr="006426CB">
        <w:rPr>
          <w:lang w:eastAsia="et-EE"/>
        </w:rPr>
        <w:t xml:space="preserve"> </w:t>
      </w:r>
      <w:r w:rsidRPr="006426CB">
        <w:rPr>
          <w:lang w:eastAsia="et-EE"/>
        </w:rPr>
        <w:t>tehtud</w:t>
      </w:r>
      <w:r w:rsidR="00D40D58" w:rsidRPr="006426CB">
        <w:rPr>
          <w:lang w:eastAsia="et-EE"/>
        </w:rPr>
        <w:t>.</w:t>
      </w:r>
      <w:r w:rsidR="003A01F4" w:rsidRPr="006426CB">
        <w:rPr>
          <w:lang w:eastAsia="et-EE"/>
        </w:rPr>
        <w:t xml:space="preserve"> </w:t>
      </w:r>
      <w:r w:rsidR="001049B5" w:rsidRPr="006426CB">
        <w:rPr>
          <w:lang w:eastAsia="et-EE"/>
        </w:rPr>
        <w:t xml:space="preserve">RMK raie järgselt võib olla jäänud objektidele üksikuid raiumata ja </w:t>
      </w:r>
      <w:proofErr w:type="spellStart"/>
      <w:r w:rsidR="001049B5" w:rsidRPr="006426CB">
        <w:rPr>
          <w:lang w:eastAsia="et-EE"/>
        </w:rPr>
        <w:t>kokkuvedamata</w:t>
      </w:r>
      <w:proofErr w:type="spellEnd"/>
      <w:r w:rsidR="001049B5" w:rsidRPr="006426CB">
        <w:rPr>
          <w:lang w:eastAsia="et-EE"/>
        </w:rPr>
        <w:t xml:space="preserve"> puid, mis vajavad täiendavat raiet. Raie käigus tuleb teha raiutavatest puudest etteantud sortimenti, see kokku vedada ja ladustada etteantud kohta. Tasustatakse raie tööd hankes küsitud ühikuhindades </w:t>
      </w:r>
      <w:proofErr w:type="spellStart"/>
      <w:r w:rsidR="001049B5" w:rsidRPr="006426CB">
        <w:rPr>
          <w:lang w:eastAsia="et-EE"/>
        </w:rPr>
        <w:t>kokkuveetud</w:t>
      </w:r>
      <w:proofErr w:type="spellEnd"/>
      <w:r w:rsidR="001049B5" w:rsidRPr="006426CB">
        <w:rPr>
          <w:lang w:eastAsia="et-EE"/>
        </w:rPr>
        <w:t xml:space="preserve"> ja ladustatud materjali mahu järgi. Raiutud metsamaterjali ei või jätta </w:t>
      </w:r>
      <w:proofErr w:type="spellStart"/>
      <w:r w:rsidR="001049B5" w:rsidRPr="006426CB">
        <w:rPr>
          <w:lang w:eastAsia="et-EE"/>
        </w:rPr>
        <w:t>kokkuvedamata</w:t>
      </w:r>
      <w:proofErr w:type="spellEnd"/>
      <w:r w:rsidR="001049B5" w:rsidRPr="006426CB">
        <w:rPr>
          <w:lang w:eastAsia="et-EE"/>
        </w:rPr>
        <w:t xml:space="preserve"> metsa, see tuleb </w:t>
      </w:r>
      <w:proofErr w:type="spellStart"/>
      <w:r w:rsidR="001049B5" w:rsidRPr="006426CB">
        <w:rPr>
          <w:lang w:eastAsia="et-EE"/>
        </w:rPr>
        <w:t>kokkuvedada</w:t>
      </w:r>
      <w:proofErr w:type="spellEnd"/>
      <w:r w:rsidR="001049B5" w:rsidRPr="006426CB">
        <w:rPr>
          <w:lang w:eastAsia="et-EE"/>
        </w:rPr>
        <w:t xml:space="preserve"> ja ladustada etteantud kohta. </w:t>
      </w:r>
    </w:p>
    <w:p w14:paraId="3F162582" w14:textId="5F848FF7" w:rsidR="007F44C5" w:rsidRPr="00B710D8" w:rsidRDefault="009166AD" w:rsidP="00BC03AC">
      <w:pPr>
        <w:suppressAutoHyphens w:val="0"/>
        <w:autoSpaceDE w:val="0"/>
        <w:autoSpaceDN w:val="0"/>
        <w:adjustRightInd w:val="0"/>
        <w:jc w:val="both"/>
        <w:rPr>
          <w:bCs/>
        </w:rPr>
      </w:pPr>
      <w:r w:rsidRPr="009F594E">
        <w:rPr>
          <w:bCs/>
        </w:rPr>
        <w:t>Edasi tuleb teostada kändude juurimine</w:t>
      </w:r>
      <w:r w:rsidR="00D20C58" w:rsidRPr="009F594E">
        <w:rPr>
          <w:bCs/>
        </w:rPr>
        <w:t xml:space="preserve"> ja freesimine</w:t>
      </w:r>
      <w:r w:rsidR="003963A3" w:rsidRPr="009F594E">
        <w:rPr>
          <w:bCs/>
        </w:rPr>
        <w:t xml:space="preserve"> </w:t>
      </w:r>
      <w:r w:rsidR="00E97944" w:rsidRPr="009F594E">
        <w:rPr>
          <w:bCs/>
        </w:rPr>
        <w:t>(</w:t>
      </w:r>
      <w:r w:rsidR="00876B07" w:rsidRPr="009F594E">
        <w:rPr>
          <w:bCs/>
        </w:rPr>
        <w:t>3,03</w:t>
      </w:r>
      <w:r w:rsidR="00BE00CA" w:rsidRPr="009F594E">
        <w:rPr>
          <w:bCs/>
        </w:rPr>
        <w:t xml:space="preserve"> </w:t>
      </w:r>
      <w:r w:rsidR="007E11D1" w:rsidRPr="009F594E">
        <w:rPr>
          <w:bCs/>
        </w:rPr>
        <w:t>ha</w:t>
      </w:r>
      <w:r w:rsidR="00E97944" w:rsidRPr="009F594E">
        <w:rPr>
          <w:bCs/>
        </w:rPr>
        <w:t>)</w:t>
      </w:r>
      <w:r w:rsidR="00040158" w:rsidRPr="009F594E">
        <w:rPr>
          <w:bCs/>
        </w:rPr>
        <w:t xml:space="preserve">. </w:t>
      </w:r>
      <w:r w:rsidR="007733AF" w:rsidRPr="009F594E">
        <w:rPr>
          <w:bCs/>
        </w:rPr>
        <w:t xml:space="preserve">Kännud juuritakse kogu trasside ulatuses sealt, kus kasvab tihe võsa ja peenmets ning mets. </w:t>
      </w:r>
      <w:r w:rsidR="00FD4076" w:rsidRPr="009F594E">
        <w:rPr>
          <w:bCs/>
        </w:rPr>
        <w:t xml:space="preserve">Võsaga kaetud aladel töödeldakse kraavi nõlva võimalusel freesimise teel. Kraavide nõlvadel tuleb kännud tasandada freesimise teel seal, kus sette eemaldamisel ei ole vajalik nõlvade korrigeerimiseks teostada kaevet, seda liivapinnastes olevatel kraavidel. Kändude freesimise puhul ei tohi kändude kõrgus olla üle </w:t>
      </w:r>
      <w:r w:rsidR="00FD4076" w:rsidRPr="00B710D8">
        <w:rPr>
          <w:bCs/>
        </w:rPr>
        <w:t>10cm. Juuritud kännud ja väljatulnud kivid tuleb paigutada trassi äärde nii, et ei tekiks katkematut valli, vahe tuleb jätta iga 25m tagant. Sette võib paigutada ka olemasoleva mulde taha, kuid see peab jääma sellest madalamale.</w:t>
      </w:r>
      <w:r w:rsidR="00663920" w:rsidRPr="00B710D8">
        <w:rPr>
          <w:bCs/>
        </w:rPr>
        <w:t xml:space="preserve"> Kraavi teepoolsed perved peavad olema töödeldud tasemel, mis võimaldab mehhaniseeritud hooldust.</w:t>
      </w:r>
      <w:r w:rsidR="00CA6293" w:rsidRPr="00B710D8">
        <w:rPr>
          <w:bCs/>
        </w:rPr>
        <w:t xml:space="preserve"> </w:t>
      </w:r>
    </w:p>
    <w:p w14:paraId="4962697E" w14:textId="638D60C9" w:rsidR="00E5344E" w:rsidRPr="00B710D8" w:rsidRDefault="00156814" w:rsidP="00BB7A15">
      <w:pPr>
        <w:suppressAutoHyphens w:val="0"/>
        <w:autoSpaceDE w:val="0"/>
        <w:autoSpaceDN w:val="0"/>
        <w:adjustRightInd w:val="0"/>
        <w:jc w:val="both"/>
        <w:rPr>
          <w:bCs/>
        </w:rPr>
      </w:pPr>
      <w:r w:rsidRPr="00B710D8">
        <w:rPr>
          <w:bCs/>
        </w:rPr>
        <w:lastRenderedPageBreak/>
        <w:t xml:space="preserve">Sajuvee juhtimiseks rajatakse </w:t>
      </w:r>
      <w:proofErr w:type="spellStart"/>
      <w:r w:rsidRPr="00B710D8">
        <w:rPr>
          <w:bCs/>
        </w:rPr>
        <w:t>Kana</w:t>
      </w:r>
      <w:r w:rsidR="00441989" w:rsidRPr="00B710D8">
        <w:rPr>
          <w:bCs/>
        </w:rPr>
        <w:t>ssaare</w:t>
      </w:r>
      <w:proofErr w:type="spellEnd"/>
      <w:r w:rsidR="00441989" w:rsidRPr="00B710D8">
        <w:rPr>
          <w:bCs/>
        </w:rPr>
        <w:t xml:space="preserve"> teele</w:t>
      </w:r>
      <w:r w:rsidRPr="00B710D8">
        <w:rPr>
          <w:bCs/>
        </w:rPr>
        <w:t xml:space="preserve"> kraav K-10.</w:t>
      </w:r>
      <w:r w:rsidR="00441989" w:rsidRPr="00B710D8">
        <w:rPr>
          <w:bCs/>
        </w:rPr>
        <w:t xml:space="preserve"> </w:t>
      </w:r>
      <w:r w:rsidR="003E2467" w:rsidRPr="00B710D8">
        <w:rPr>
          <w:bCs/>
        </w:rPr>
        <w:t xml:space="preserve">Uibo teel ja </w:t>
      </w:r>
      <w:proofErr w:type="spellStart"/>
      <w:r w:rsidR="003E2467" w:rsidRPr="00B710D8">
        <w:rPr>
          <w:bCs/>
        </w:rPr>
        <w:t>Ka</w:t>
      </w:r>
      <w:r w:rsidR="00B0524A" w:rsidRPr="00B710D8">
        <w:rPr>
          <w:bCs/>
        </w:rPr>
        <w:t>nnastiku</w:t>
      </w:r>
      <w:proofErr w:type="spellEnd"/>
      <w:r w:rsidR="00B0524A" w:rsidRPr="00B710D8">
        <w:rPr>
          <w:bCs/>
        </w:rPr>
        <w:t xml:space="preserve"> teel on kraavide seisukord hea, seega teostatakse seal kaevtöid hoolduse mahus</w:t>
      </w:r>
      <w:r w:rsidR="00B63CCA" w:rsidRPr="00B710D8">
        <w:rPr>
          <w:bCs/>
        </w:rPr>
        <w:t xml:space="preserve"> (Uibo teel </w:t>
      </w:r>
      <w:r w:rsidR="00EA4BA4" w:rsidRPr="00B710D8">
        <w:rPr>
          <w:bCs/>
        </w:rPr>
        <w:t xml:space="preserve">1085m ja </w:t>
      </w:r>
      <w:proofErr w:type="spellStart"/>
      <w:r w:rsidR="00EA4BA4" w:rsidRPr="00B710D8">
        <w:rPr>
          <w:bCs/>
        </w:rPr>
        <w:t>Kannastiku</w:t>
      </w:r>
      <w:proofErr w:type="spellEnd"/>
      <w:r w:rsidR="00EA4BA4" w:rsidRPr="00B710D8">
        <w:rPr>
          <w:bCs/>
        </w:rPr>
        <w:t xml:space="preserve"> teel </w:t>
      </w:r>
      <w:r w:rsidR="00FF0362" w:rsidRPr="00B710D8">
        <w:rPr>
          <w:bCs/>
        </w:rPr>
        <w:t>1034</w:t>
      </w:r>
      <w:r w:rsidR="00EA4BA4" w:rsidRPr="00B710D8">
        <w:rPr>
          <w:bCs/>
        </w:rPr>
        <w:t>m)</w:t>
      </w:r>
      <w:r w:rsidR="00B0524A" w:rsidRPr="00B710D8">
        <w:rPr>
          <w:bCs/>
        </w:rPr>
        <w:t xml:space="preserve">. </w:t>
      </w:r>
    </w:p>
    <w:p w14:paraId="20325A60" w14:textId="77777777" w:rsidR="00922253" w:rsidRDefault="00922253" w:rsidP="00670375">
      <w:pPr>
        <w:suppressAutoHyphens w:val="0"/>
        <w:autoSpaceDE w:val="0"/>
        <w:autoSpaceDN w:val="0"/>
        <w:adjustRightInd w:val="0"/>
        <w:jc w:val="both"/>
        <w:rPr>
          <w:rFonts w:eastAsia="Calibri"/>
          <w:bCs/>
          <w:lang w:eastAsia="en-US"/>
        </w:rPr>
      </w:pPr>
    </w:p>
    <w:p w14:paraId="62D369EE" w14:textId="63286833" w:rsidR="00670375" w:rsidRPr="00B710D8" w:rsidRDefault="0092747E" w:rsidP="00670375">
      <w:pPr>
        <w:suppressAutoHyphens w:val="0"/>
        <w:autoSpaceDE w:val="0"/>
        <w:autoSpaceDN w:val="0"/>
        <w:adjustRightInd w:val="0"/>
        <w:jc w:val="both"/>
        <w:rPr>
          <w:bCs/>
        </w:rPr>
      </w:pPr>
      <w:r w:rsidRPr="00B710D8">
        <w:rPr>
          <w:rFonts w:eastAsia="Calibri"/>
          <w:bCs/>
          <w:lang w:eastAsia="en-US"/>
        </w:rPr>
        <w:t xml:space="preserve">Uibo tee ja </w:t>
      </w:r>
      <w:proofErr w:type="spellStart"/>
      <w:r w:rsidRPr="00B710D8">
        <w:rPr>
          <w:rFonts w:eastAsia="Calibri"/>
          <w:bCs/>
          <w:lang w:eastAsia="en-US"/>
        </w:rPr>
        <w:t>kannastuku</w:t>
      </w:r>
      <w:proofErr w:type="spellEnd"/>
      <w:r w:rsidRPr="00B710D8">
        <w:rPr>
          <w:rFonts w:eastAsia="Calibri"/>
          <w:bCs/>
          <w:lang w:eastAsia="en-US"/>
        </w:rPr>
        <w:t xml:space="preserve"> tee </w:t>
      </w:r>
      <w:r w:rsidR="00A17A81" w:rsidRPr="00B710D8">
        <w:rPr>
          <w:bCs/>
        </w:rPr>
        <w:t>o</w:t>
      </w:r>
      <w:r w:rsidR="00DB33FB" w:rsidRPr="00B710D8">
        <w:rPr>
          <w:bCs/>
        </w:rPr>
        <w:t xml:space="preserve">bjektile </w:t>
      </w:r>
      <w:r w:rsidR="00D92A5D" w:rsidRPr="00B710D8">
        <w:rPr>
          <w:bCs/>
        </w:rPr>
        <w:t xml:space="preserve">on </w:t>
      </w:r>
      <w:r w:rsidR="00C14493" w:rsidRPr="00B710D8">
        <w:rPr>
          <w:bCs/>
        </w:rPr>
        <w:t>ettenähtud 2 truubi rekonstrueerimine ja 8 uue truubi ehitamine. Lisaks 1 truup likvideeritakse.</w:t>
      </w:r>
      <w:r w:rsidR="006052A7" w:rsidRPr="006052A7">
        <w:t xml:space="preserve"> </w:t>
      </w:r>
      <w:r w:rsidR="006052A7" w:rsidRPr="006052A7">
        <w:rPr>
          <w:bCs/>
        </w:rPr>
        <w:t xml:space="preserve">Truup </w:t>
      </w:r>
      <w:r w:rsidR="002C27A2" w:rsidRPr="006052A7">
        <w:rPr>
          <w:bCs/>
        </w:rPr>
        <w:t xml:space="preserve">T/4 </w:t>
      </w:r>
      <w:proofErr w:type="spellStart"/>
      <w:r w:rsidR="009F16F5">
        <w:rPr>
          <w:bCs/>
        </w:rPr>
        <w:t>Kanna</w:t>
      </w:r>
      <w:r w:rsidR="002C27A2">
        <w:rPr>
          <w:bCs/>
        </w:rPr>
        <w:t>stiku</w:t>
      </w:r>
      <w:proofErr w:type="spellEnd"/>
      <w:r w:rsidR="002C27A2">
        <w:rPr>
          <w:bCs/>
        </w:rPr>
        <w:t xml:space="preserve"> teel </w:t>
      </w:r>
      <w:r w:rsidR="006052A7" w:rsidRPr="006052A7">
        <w:rPr>
          <w:bCs/>
        </w:rPr>
        <w:t>likvideeritakse, tagasipööramis</w:t>
      </w:r>
      <w:r w:rsidR="002C27A2">
        <w:rPr>
          <w:bCs/>
        </w:rPr>
        <w:t>e</w:t>
      </w:r>
      <w:r w:rsidR="006052A7" w:rsidRPr="006052A7">
        <w:rPr>
          <w:bCs/>
        </w:rPr>
        <w:t>koha ristmik ehitatakse ümber ning ehitatakse uued truubid T/11 ja T/12.</w:t>
      </w:r>
      <w:r w:rsidR="00C14493" w:rsidRPr="00B710D8">
        <w:rPr>
          <w:bCs/>
        </w:rPr>
        <w:t xml:space="preserve"> </w:t>
      </w:r>
      <w:proofErr w:type="spellStart"/>
      <w:r w:rsidR="00C14493" w:rsidRPr="00B710D8">
        <w:rPr>
          <w:bCs/>
        </w:rPr>
        <w:t>Kanassaare</w:t>
      </w:r>
      <w:proofErr w:type="spellEnd"/>
      <w:r w:rsidR="00C14493" w:rsidRPr="00B710D8">
        <w:rPr>
          <w:bCs/>
        </w:rPr>
        <w:t xml:space="preserve"> teele rajatakse 3 uut truupi.</w:t>
      </w:r>
      <w:r w:rsidR="00670375" w:rsidRPr="00B710D8">
        <w:t xml:space="preserve"> </w:t>
      </w:r>
      <w:r w:rsidR="00670375" w:rsidRPr="00B710D8">
        <w:rPr>
          <w:bCs/>
        </w:rPr>
        <w:t>Plasttruubid rajatakse läbimõõduga 40</w:t>
      </w:r>
      <w:r w:rsidR="009B1DD6" w:rsidRPr="00B710D8">
        <w:rPr>
          <w:bCs/>
        </w:rPr>
        <w:t>s</w:t>
      </w:r>
      <w:r w:rsidR="00670375" w:rsidRPr="00B710D8">
        <w:rPr>
          <w:bCs/>
        </w:rPr>
        <w:t xml:space="preserve">m </w:t>
      </w:r>
      <w:r w:rsidR="003B052A" w:rsidRPr="00B710D8">
        <w:rPr>
          <w:bCs/>
        </w:rPr>
        <w:t>kuni 8</w:t>
      </w:r>
      <w:r w:rsidR="009B1DD6" w:rsidRPr="00B710D8">
        <w:rPr>
          <w:bCs/>
        </w:rPr>
        <w:t>0sm</w:t>
      </w:r>
      <w:r w:rsidR="00670375" w:rsidRPr="00B710D8">
        <w:rPr>
          <w:bCs/>
        </w:rPr>
        <w:t xml:space="preserve">. Plasttruubitorud peavad vastama ringjäikusele SN8, ISO 9969 ja olema seest </w:t>
      </w:r>
      <w:proofErr w:type="spellStart"/>
      <w:r w:rsidR="00670375" w:rsidRPr="00B710D8">
        <w:rPr>
          <w:bCs/>
        </w:rPr>
        <w:t>siledaseinalised</w:t>
      </w:r>
      <w:proofErr w:type="spellEnd"/>
      <w:r w:rsidR="00670375" w:rsidRPr="00B710D8">
        <w:rPr>
          <w:bCs/>
        </w:rPr>
        <w:t xml:space="preserve">. Uute truupide vähim piki kalle peab olema 1%. Truupide nõutav eluiga peab olema 50a. Truubitorude maksimaalne paigaldusjärgne lubatud deformatsioon on 6%. Truupide paigaldamisel lähtuda maaparandusrajatiste tüüpjoonistest (2013). Truubitorud tuleb paigaldada vähemalt 15 cm liivalusele. Kinni aetav kaevik tuleb toru ümber korralikult 15-30 cm kihtidena tihendada. </w:t>
      </w:r>
      <w:r w:rsidR="00615100" w:rsidRPr="00B710D8">
        <w:rPr>
          <w:bCs/>
        </w:rPr>
        <w:t xml:space="preserve">Truubi kohal peab tee muldkeha ja teekatendi kogupaksus olema Ø </w:t>
      </w:r>
      <w:r w:rsidR="00653E04" w:rsidRPr="00B710D8">
        <w:rPr>
          <w:bCs/>
        </w:rPr>
        <w:t>40-</w:t>
      </w:r>
      <w:r w:rsidR="00615100" w:rsidRPr="00B710D8">
        <w:rPr>
          <w:bCs/>
        </w:rPr>
        <w:t>50 cm plasttruubil vähemalt 0,50 m, Ø 60 cm plasttruubil 0,55 m, Ø 80 cm plasttruubil 0,65 m</w:t>
      </w:r>
      <w:r w:rsidR="00670375" w:rsidRPr="00B710D8">
        <w:rPr>
          <w:bCs/>
        </w:rPr>
        <w:t>.</w:t>
      </w:r>
    </w:p>
    <w:p w14:paraId="6393AA1F" w14:textId="70748327" w:rsidR="00670375" w:rsidRPr="00C076DD" w:rsidRDefault="00670375" w:rsidP="00670375">
      <w:pPr>
        <w:suppressAutoHyphens w:val="0"/>
        <w:autoSpaceDE w:val="0"/>
        <w:autoSpaceDN w:val="0"/>
        <w:adjustRightInd w:val="0"/>
        <w:jc w:val="both"/>
        <w:rPr>
          <w:bCs/>
        </w:rPr>
      </w:pPr>
      <w:r w:rsidRPr="00B710D8">
        <w:rPr>
          <w:bCs/>
        </w:rPr>
        <w:t>Kõikidele truupidele on ette nähtud ehitada otsakutele kindlustised järgnevate tüüpotsakutega: 40</w:t>
      </w:r>
      <w:r w:rsidR="00653E04" w:rsidRPr="00B710D8">
        <w:rPr>
          <w:bCs/>
        </w:rPr>
        <w:t xml:space="preserve"> ja 50</w:t>
      </w:r>
      <w:r w:rsidR="00A107A3" w:rsidRPr="00B710D8">
        <w:rPr>
          <w:bCs/>
        </w:rPr>
        <w:t xml:space="preserve"> </w:t>
      </w:r>
      <w:r w:rsidRPr="00B710D8">
        <w:rPr>
          <w:bCs/>
        </w:rPr>
        <w:t xml:space="preserve">MAO ning </w:t>
      </w:r>
      <w:r w:rsidR="00653E04" w:rsidRPr="00B710D8">
        <w:rPr>
          <w:bCs/>
        </w:rPr>
        <w:t>6</w:t>
      </w:r>
      <w:r w:rsidR="009B1DD6" w:rsidRPr="00B710D8">
        <w:rPr>
          <w:bCs/>
        </w:rPr>
        <w:t>0</w:t>
      </w:r>
      <w:r w:rsidR="00A107A3" w:rsidRPr="00B710D8">
        <w:rPr>
          <w:bCs/>
        </w:rPr>
        <w:t xml:space="preserve"> ja </w:t>
      </w:r>
      <w:r w:rsidR="00653E04" w:rsidRPr="00B710D8">
        <w:rPr>
          <w:bCs/>
        </w:rPr>
        <w:t>8</w:t>
      </w:r>
      <w:r w:rsidRPr="00B710D8">
        <w:rPr>
          <w:bCs/>
        </w:rPr>
        <w:t xml:space="preserve">0 KOK. Otsakute rajamiseks truupidele tuleb kasutada nõlvust 1:1,5 ning järgida vastavaid tüüpjooniseid väljaandest „Maaparandusrajatiste tüüpjoonised“ (Tallinn 2013). KOK tüüpi otsakute ehitamisel tuleb kivikindlustuse alune kraavi nõlv süvistada, et peale kindlustuse ehitamist kindlustus ja nõlv oleksid ühes tasapinnas. KOK otsakute rajamisel </w:t>
      </w:r>
      <w:r w:rsidRPr="00C076DD">
        <w:rPr>
          <w:bCs/>
        </w:rPr>
        <w:t xml:space="preserve">ei kasutata geotekstiili kivide all. Otsakute ja nõlvade kindlustamisel võib kasutada </w:t>
      </w:r>
      <w:proofErr w:type="spellStart"/>
      <w:r w:rsidRPr="00C076DD">
        <w:rPr>
          <w:bCs/>
        </w:rPr>
        <w:t>hüdrokülvi</w:t>
      </w:r>
      <w:proofErr w:type="spellEnd"/>
      <w:r w:rsidRPr="00C076DD">
        <w:rPr>
          <w:bCs/>
        </w:rPr>
        <w:t xml:space="preserve">, kuid see peab olema teostatud 50 päeva enne ehituse lõpptähtaega ja ehituse üle andes peab otsakul/kindlustusel kasvama ühtlane elujõuline haljastus.  </w:t>
      </w:r>
    </w:p>
    <w:p w14:paraId="3F98AA34" w14:textId="1F7EA1D5" w:rsidR="00712CC3" w:rsidRPr="00F27F88" w:rsidRDefault="00712CC3" w:rsidP="00670375">
      <w:pPr>
        <w:suppressAutoHyphens w:val="0"/>
        <w:autoSpaceDE w:val="0"/>
        <w:autoSpaceDN w:val="0"/>
        <w:adjustRightInd w:val="0"/>
        <w:jc w:val="both"/>
        <w:rPr>
          <w:bCs/>
        </w:rPr>
      </w:pPr>
      <w:r w:rsidRPr="00C076DD">
        <w:t xml:space="preserve">Tähispostid tuleb paigaldada teealustele truupidele </w:t>
      </w:r>
      <w:r w:rsidR="00C076DD" w:rsidRPr="00C076DD">
        <w:t>16</w:t>
      </w:r>
      <w:r w:rsidRPr="00C076DD">
        <w:t xml:space="preserve">tk, vastavalt maaparanduse </w:t>
      </w:r>
      <w:r w:rsidRPr="00F27F88">
        <w:t xml:space="preserve">tüüpjoonistele. </w:t>
      </w:r>
      <w:bookmarkStart w:id="8" w:name="_Hlk92456787"/>
      <w:r w:rsidRPr="00F27F88">
        <w:t>Tähispost paigaldada truubi sissevoolu ja väljavoolu kohale sõidutee serva. Tähispostid tuleb paigaldada mulde servast vähemalt 0,35m kaugusele ja sõidutee servast vähemalt 0,75m kaugusele.</w:t>
      </w:r>
      <w:bookmarkEnd w:id="8"/>
    </w:p>
    <w:p w14:paraId="6F84D97E" w14:textId="7E96A560" w:rsidR="00414EF7" w:rsidRPr="00644212" w:rsidRDefault="00835DB6" w:rsidP="00414EF7">
      <w:pPr>
        <w:suppressAutoHyphens w:val="0"/>
        <w:autoSpaceDE w:val="0"/>
        <w:autoSpaceDN w:val="0"/>
        <w:adjustRightInd w:val="0"/>
        <w:jc w:val="both"/>
        <w:rPr>
          <w:bCs/>
        </w:rPr>
      </w:pPr>
      <w:r w:rsidRPr="00644212">
        <w:rPr>
          <w:b/>
        </w:rPr>
        <w:t>U</w:t>
      </w:r>
      <w:r w:rsidR="000B46A0" w:rsidRPr="00644212">
        <w:rPr>
          <w:b/>
        </w:rPr>
        <w:t>i</w:t>
      </w:r>
      <w:r w:rsidR="00BD5455" w:rsidRPr="00644212">
        <w:rPr>
          <w:b/>
        </w:rPr>
        <w:t>bo</w:t>
      </w:r>
      <w:r w:rsidR="000B46A0" w:rsidRPr="00644212">
        <w:rPr>
          <w:b/>
        </w:rPr>
        <w:t xml:space="preserve"> tee</w:t>
      </w:r>
      <w:r w:rsidR="000B46A0" w:rsidRPr="00644212">
        <w:rPr>
          <w:bCs/>
        </w:rPr>
        <w:t xml:space="preserve"> (</w:t>
      </w:r>
      <w:r w:rsidR="00BD5455" w:rsidRPr="00644212">
        <w:rPr>
          <w:bCs/>
        </w:rPr>
        <w:t>0</w:t>
      </w:r>
      <w:r w:rsidR="003D1844" w:rsidRPr="00644212">
        <w:rPr>
          <w:bCs/>
        </w:rPr>
        <w:t>,</w:t>
      </w:r>
      <w:r w:rsidR="00022F7F" w:rsidRPr="00644212">
        <w:rPr>
          <w:bCs/>
        </w:rPr>
        <w:t>8</w:t>
      </w:r>
      <w:r w:rsidR="00BD5455" w:rsidRPr="00644212">
        <w:rPr>
          <w:bCs/>
        </w:rPr>
        <w:t>6</w:t>
      </w:r>
      <w:r w:rsidR="00C508AA" w:rsidRPr="00644212">
        <w:rPr>
          <w:bCs/>
        </w:rPr>
        <w:t xml:space="preserve"> km</w:t>
      </w:r>
      <w:r w:rsidR="000B46A0" w:rsidRPr="00644212">
        <w:rPr>
          <w:bCs/>
        </w:rPr>
        <w:t>) – tee</w:t>
      </w:r>
      <w:r w:rsidR="00C508AA" w:rsidRPr="00644212">
        <w:rPr>
          <w:bCs/>
        </w:rPr>
        <w:t xml:space="preserve"> saab alguse </w:t>
      </w:r>
      <w:r w:rsidR="00705A5B" w:rsidRPr="00644212">
        <w:rPr>
          <w:bCs/>
        </w:rPr>
        <w:t>kvartalite HL445, KV013 ja VA001 vaheliselt sihilt (</w:t>
      </w:r>
      <w:proofErr w:type="spellStart"/>
      <w:r w:rsidR="00705A5B" w:rsidRPr="00644212">
        <w:rPr>
          <w:bCs/>
        </w:rPr>
        <w:t>Kanassaare</w:t>
      </w:r>
      <w:proofErr w:type="spellEnd"/>
      <w:r w:rsidR="00705A5B" w:rsidRPr="00644212">
        <w:rPr>
          <w:bCs/>
        </w:rPr>
        <w:t xml:space="preserve"> tee) </w:t>
      </w:r>
      <w:r w:rsidR="00E22743" w:rsidRPr="00644212">
        <w:rPr>
          <w:bCs/>
        </w:rPr>
        <w:t xml:space="preserve">ja kulgeb </w:t>
      </w:r>
      <w:r w:rsidR="00705A5B" w:rsidRPr="00644212">
        <w:rPr>
          <w:bCs/>
        </w:rPr>
        <w:t xml:space="preserve">kuni kvartalite KV031 ja VA004 vahelise sihini eraldis 1. </w:t>
      </w:r>
    </w:p>
    <w:p w14:paraId="18275005" w14:textId="3105DD5E" w:rsidR="00705A5B" w:rsidRPr="00644212" w:rsidRDefault="00705A5B" w:rsidP="00414EF7">
      <w:pPr>
        <w:suppressAutoHyphens w:val="0"/>
        <w:autoSpaceDE w:val="0"/>
        <w:autoSpaceDN w:val="0"/>
        <w:adjustRightInd w:val="0"/>
        <w:jc w:val="both"/>
        <w:rPr>
          <w:bCs/>
        </w:rPr>
      </w:pPr>
      <w:r w:rsidRPr="00644212">
        <w:rPr>
          <w:bCs/>
        </w:rPr>
        <w:t xml:space="preserve">Uibo teele ehitatakse katend 10 cm purustatud kruus (Pos 6) – 20 cm </w:t>
      </w:r>
      <w:r w:rsidR="00E22743" w:rsidRPr="00644212">
        <w:rPr>
          <w:bCs/>
        </w:rPr>
        <w:t>sorteeritud kruus</w:t>
      </w:r>
      <w:r w:rsidRPr="00644212">
        <w:rPr>
          <w:bCs/>
        </w:rPr>
        <w:t xml:space="preserve"> (Pos </w:t>
      </w:r>
      <w:r w:rsidR="00414EF7" w:rsidRPr="00644212">
        <w:rPr>
          <w:bCs/>
        </w:rPr>
        <w:t>4</w:t>
      </w:r>
      <w:r w:rsidRPr="00644212">
        <w:rPr>
          <w:bCs/>
        </w:rPr>
        <w:t xml:space="preserve">) - </w:t>
      </w:r>
      <w:r w:rsidR="00414EF7" w:rsidRPr="00644212">
        <w:rPr>
          <w:bCs/>
        </w:rPr>
        <w:t xml:space="preserve">geotekstiilile (Deklareeritud tõmbetugevus MD/CMD ≥20 </w:t>
      </w:r>
      <w:proofErr w:type="spellStart"/>
      <w:r w:rsidR="00414EF7" w:rsidRPr="00644212">
        <w:rPr>
          <w:bCs/>
        </w:rPr>
        <w:t>kN</w:t>
      </w:r>
      <w:proofErr w:type="spellEnd"/>
      <w:r w:rsidR="00414EF7" w:rsidRPr="00644212">
        <w:rPr>
          <w:bCs/>
        </w:rPr>
        <w:t>/m, 5,0 m lai, mitte kootud kangas)</w:t>
      </w:r>
      <w:r w:rsidRPr="00644212">
        <w:rPr>
          <w:bCs/>
        </w:rPr>
        <w:t xml:space="preserve">. </w:t>
      </w:r>
      <w:r w:rsidR="00B261B8" w:rsidRPr="00644212">
        <w:rPr>
          <w:bCs/>
        </w:rPr>
        <w:t>Tee mulle (</w:t>
      </w:r>
      <w:proofErr w:type="spellStart"/>
      <w:r w:rsidR="00B261B8" w:rsidRPr="00644212">
        <w:rPr>
          <w:bCs/>
        </w:rPr>
        <w:t>h</w:t>
      </w:r>
      <w:r w:rsidR="00B261B8" w:rsidRPr="00644212">
        <w:rPr>
          <w:bCs/>
          <w:vertAlign w:val="subscript"/>
        </w:rPr>
        <w:t>min</w:t>
      </w:r>
      <w:proofErr w:type="spellEnd"/>
      <w:r w:rsidR="00B261B8" w:rsidRPr="00644212">
        <w:rPr>
          <w:bCs/>
        </w:rPr>
        <w:t>=20 cm) ehitatakse kohalikust pinnasest (veejuhtmete kaevel saadud pinnas).</w:t>
      </w:r>
      <w:r w:rsidR="00644212" w:rsidRPr="00644212">
        <w:rPr>
          <w:bCs/>
        </w:rPr>
        <w:t xml:space="preserve"> Teekatte ehitusjärgne pealt laius on  4,5 m.</w:t>
      </w:r>
    </w:p>
    <w:p w14:paraId="19E0F298" w14:textId="2C459F84" w:rsidR="00705A5B" w:rsidRPr="00705A5B" w:rsidRDefault="00705A5B" w:rsidP="00705A5B">
      <w:pPr>
        <w:suppressAutoHyphens w:val="0"/>
        <w:autoSpaceDE w:val="0"/>
        <w:autoSpaceDN w:val="0"/>
        <w:adjustRightInd w:val="0"/>
        <w:jc w:val="both"/>
        <w:rPr>
          <w:bCs/>
        </w:rPr>
      </w:pPr>
      <w:r w:rsidRPr="00644212">
        <w:rPr>
          <w:bCs/>
        </w:rPr>
        <w:t>T-kujuline tagasipööramis</w:t>
      </w:r>
      <w:r w:rsidR="00B261B8" w:rsidRPr="00644212">
        <w:rPr>
          <w:bCs/>
        </w:rPr>
        <w:t>e</w:t>
      </w:r>
      <w:r w:rsidRPr="00644212">
        <w:rPr>
          <w:bCs/>
        </w:rPr>
        <w:t xml:space="preserve">koht TP-T </w:t>
      </w:r>
      <w:r w:rsidR="00B261B8" w:rsidRPr="00644212">
        <w:rPr>
          <w:bCs/>
        </w:rPr>
        <w:t>ehitatakse</w:t>
      </w:r>
      <w:r w:rsidRPr="00644212">
        <w:rPr>
          <w:bCs/>
        </w:rPr>
        <w:t xml:space="preserve"> Uibo tee pk. 7 vastavalt maaparandusrajatiste tüüpjooniste kataloogile (Tallinn 2019) analoogselt</w:t>
      </w:r>
      <w:r w:rsidRPr="00705A5B">
        <w:rPr>
          <w:bCs/>
        </w:rPr>
        <w:t xml:space="preserve"> ehitatava tee kattega: kattega 10 cm (purustatud kruus Pos 6) 20 cm kruusalusel (</w:t>
      </w:r>
      <w:r w:rsidR="00B261B8">
        <w:rPr>
          <w:bCs/>
        </w:rPr>
        <w:t>sorteeritud kruus</w:t>
      </w:r>
      <w:r w:rsidRPr="00705A5B">
        <w:rPr>
          <w:bCs/>
        </w:rPr>
        <w:t xml:space="preserve">Pos </w:t>
      </w:r>
      <w:r w:rsidR="00B261B8">
        <w:rPr>
          <w:bCs/>
        </w:rPr>
        <w:t>4</w:t>
      </w:r>
      <w:r w:rsidRPr="00705A5B">
        <w:rPr>
          <w:bCs/>
        </w:rPr>
        <w:t xml:space="preserve">) geotekstiilil </w:t>
      </w:r>
      <w:r w:rsidR="00B261B8" w:rsidRPr="00B261B8">
        <w:rPr>
          <w:bCs/>
        </w:rPr>
        <w:t xml:space="preserve">(Deklareeritud tõmbetugevus MD/CMD ≥20 </w:t>
      </w:r>
      <w:proofErr w:type="spellStart"/>
      <w:r w:rsidR="00B261B8" w:rsidRPr="00B261B8">
        <w:rPr>
          <w:bCs/>
        </w:rPr>
        <w:t>kN</w:t>
      </w:r>
      <w:proofErr w:type="spellEnd"/>
      <w:r w:rsidR="00B261B8" w:rsidRPr="00B261B8">
        <w:rPr>
          <w:bCs/>
        </w:rPr>
        <w:t>/m, 5,0 m lai, mitte kootud kangas)</w:t>
      </w:r>
      <w:r w:rsidRPr="00705A5B">
        <w:rPr>
          <w:bCs/>
        </w:rPr>
        <w:t>. Tagasipööramis</w:t>
      </w:r>
      <w:r w:rsidR="00B261B8">
        <w:rPr>
          <w:bCs/>
        </w:rPr>
        <w:t>e</w:t>
      </w:r>
      <w:r w:rsidRPr="00705A5B">
        <w:rPr>
          <w:bCs/>
        </w:rPr>
        <w:t>koha mulle (20 cm) ehitatakse kohalikust pinnasest (veejuhtmete kaevest saadud pinnas).</w:t>
      </w:r>
    </w:p>
    <w:p w14:paraId="65C77879" w14:textId="583E0354" w:rsidR="00705A5B" w:rsidRPr="00705A5B" w:rsidRDefault="00705A5B" w:rsidP="00705A5B">
      <w:pPr>
        <w:suppressAutoHyphens w:val="0"/>
        <w:autoSpaceDE w:val="0"/>
        <w:autoSpaceDN w:val="0"/>
        <w:adjustRightInd w:val="0"/>
        <w:jc w:val="both"/>
        <w:rPr>
          <w:bCs/>
        </w:rPr>
      </w:pPr>
      <w:proofErr w:type="spellStart"/>
      <w:r w:rsidRPr="00705A5B">
        <w:rPr>
          <w:bCs/>
        </w:rPr>
        <w:t>Mahasõidukohad</w:t>
      </w:r>
      <w:proofErr w:type="spellEnd"/>
      <w:r w:rsidRPr="00705A5B">
        <w:rPr>
          <w:bCs/>
        </w:rPr>
        <w:t xml:space="preserve"> metsaalale rajatakse vastavalt maaparandusrajatiste tüüpjooniste kataloogile (Tallinn 2019) tüüp M3 (L=10 m, R=10 m). </w:t>
      </w:r>
      <w:proofErr w:type="spellStart"/>
      <w:r w:rsidRPr="00705A5B">
        <w:rPr>
          <w:bCs/>
        </w:rPr>
        <w:t>Mahasõidukohad</w:t>
      </w:r>
      <w:proofErr w:type="spellEnd"/>
      <w:r w:rsidRPr="00705A5B">
        <w:rPr>
          <w:bCs/>
        </w:rPr>
        <w:t xml:space="preserve"> M3 ehitatakse Uibo teel tüsedusega 30 cm (</w:t>
      </w:r>
      <w:r w:rsidR="00862300">
        <w:rPr>
          <w:bCs/>
        </w:rPr>
        <w:t>sorteeritud kruus</w:t>
      </w:r>
      <w:r w:rsidRPr="00705A5B">
        <w:rPr>
          <w:bCs/>
        </w:rPr>
        <w:t xml:space="preserve"> mm Pos </w:t>
      </w:r>
      <w:r w:rsidR="00862300">
        <w:rPr>
          <w:bCs/>
        </w:rPr>
        <w:t>4</w:t>
      </w:r>
      <w:r w:rsidRPr="00705A5B">
        <w:rPr>
          <w:bCs/>
        </w:rPr>
        <w:t xml:space="preserve">) </w:t>
      </w:r>
      <w:r w:rsidR="00B261B8" w:rsidRPr="00B261B8">
        <w:rPr>
          <w:bCs/>
        </w:rPr>
        <w:t xml:space="preserve">geotekstiilile (Deklareeritud tõmbetugevus MD/CMD ≥20 </w:t>
      </w:r>
      <w:proofErr w:type="spellStart"/>
      <w:r w:rsidR="00B261B8" w:rsidRPr="00B261B8">
        <w:rPr>
          <w:bCs/>
        </w:rPr>
        <w:t>kN</w:t>
      </w:r>
      <w:proofErr w:type="spellEnd"/>
      <w:r w:rsidR="00B261B8" w:rsidRPr="00B261B8">
        <w:rPr>
          <w:bCs/>
        </w:rPr>
        <w:t>/m, 5,0 m lai, mitte kootud kangas)</w:t>
      </w:r>
      <w:r w:rsidRPr="00705A5B">
        <w:rPr>
          <w:bCs/>
        </w:rPr>
        <w:t xml:space="preserve">. </w:t>
      </w:r>
      <w:proofErr w:type="spellStart"/>
      <w:r w:rsidRPr="00705A5B">
        <w:rPr>
          <w:bCs/>
        </w:rPr>
        <w:t>Mahasõidukohtade</w:t>
      </w:r>
      <w:proofErr w:type="spellEnd"/>
      <w:r w:rsidRPr="00705A5B">
        <w:rPr>
          <w:bCs/>
        </w:rPr>
        <w:t xml:space="preserve"> mulle (20cm) ehitatakse juurde</w:t>
      </w:r>
      <w:r w:rsidR="00B261B8">
        <w:rPr>
          <w:bCs/>
        </w:rPr>
        <w:t xml:space="preserve"> </w:t>
      </w:r>
      <w:r w:rsidRPr="00705A5B">
        <w:rPr>
          <w:bCs/>
        </w:rPr>
        <w:t>veetavast pinnasest.</w:t>
      </w:r>
    </w:p>
    <w:p w14:paraId="6A2C96F0" w14:textId="490A3E02" w:rsidR="00850A57" w:rsidRDefault="00705A5B" w:rsidP="00705A5B">
      <w:pPr>
        <w:suppressAutoHyphens w:val="0"/>
        <w:autoSpaceDE w:val="0"/>
        <w:autoSpaceDN w:val="0"/>
        <w:adjustRightInd w:val="0"/>
        <w:jc w:val="both"/>
        <w:rPr>
          <w:bCs/>
        </w:rPr>
      </w:pPr>
      <w:r w:rsidRPr="00705A5B">
        <w:rPr>
          <w:bCs/>
        </w:rPr>
        <w:t>Teerajatiste otsad ehitada 2 m ulatuses sujuvalt olemasoleva maapinnaga kokku.</w:t>
      </w:r>
    </w:p>
    <w:p w14:paraId="5BD97372" w14:textId="2E2704E5" w:rsidR="00644212" w:rsidRPr="00644212" w:rsidRDefault="00303BCB" w:rsidP="00644212">
      <w:pPr>
        <w:suppressAutoHyphens w:val="0"/>
        <w:autoSpaceDE w:val="0"/>
        <w:autoSpaceDN w:val="0"/>
        <w:adjustRightInd w:val="0"/>
        <w:jc w:val="both"/>
        <w:rPr>
          <w:bCs/>
        </w:rPr>
      </w:pPr>
      <w:proofErr w:type="spellStart"/>
      <w:r w:rsidRPr="00303BCB">
        <w:rPr>
          <w:b/>
        </w:rPr>
        <w:t>Kannastiku</w:t>
      </w:r>
      <w:proofErr w:type="spellEnd"/>
      <w:r w:rsidRPr="00303BCB">
        <w:rPr>
          <w:b/>
        </w:rPr>
        <w:t xml:space="preserve"> tee</w:t>
      </w:r>
      <w:r w:rsidR="00644212" w:rsidRPr="00644212">
        <w:rPr>
          <w:bCs/>
        </w:rPr>
        <w:t xml:space="preserve"> (0,</w:t>
      </w:r>
      <w:r>
        <w:rPr>
          <w:bCs/>
        </w:rPr>
        <w:t>91</w:t>
      </w:r>
      <w:r w:rsidR="00644212" w:rsidRPr="00644212">
        <w:rPr>
          <w:bCs/>
        </w:rPr>
        <w:t xml:space="preserve"> km) – tee saab alguse </w:t>
      </w:r>
      <w:r w:rsidR="004A4FC7" w:rsidRPr="004A4FC7">
        <w:rPr>
          <w:bCs/>
        </w:rPr>
        <w:t>Kukemetsa teelt (8610216) kuni kvartali VA182 eraldiseni 24</w:t>
      </w:r>
      <w:r w:rsidR="00644212" w:rsidRPr="00644212">
        <w:rPr>
          <w:bCs/>
        </w:rPr>
        <w:t xml:space="preserve">. </w:t>
      </w:r>
    </w:p>
    <w:p w14:paraId="402ECC5B" w14:textId="71DEC613" w:rsidR="00644212" w:rsidRPr="00644212" w:rsidRDefault="00FD1722" w:rsidP="00644212">
      <w:pPr>
        <w:suppressAutoHyphens w:val="0"/>
        <w:autoSpaceDE w:val="0"/>
        <w:autoSpaceDN w:val="0"/>
        <w:adjustRightInd w:val="0"/>
        <w:jc w:val="both"/>
        <w:rPr>
          <w:bCs/>
        </w:rPr>
      </w:pPr>
      <w:proofErr w:type="spellStart"/>
      <w:r w:rsidRPr="00FD1722">
        <w:rPr>
          <w:bCs/>
        </w:rPr>
        <w:t>Kannastiku</w:t>
      </w:r>
      <w:proofErr w:type="spellEnd"/>
      <w:r w:rsidRPr="00FD1722">
        <w:rPr>
          <w:bCs/>
        </w:rPr>
        <w:t xml:space="preserve"> teele</w:t>
      </w:r>
      <w:r w:rsidR="00644212" w:rsidRPr="00644212">
        <w:rPr>
          <w:bCs/>
        </w:rPr>
        <w:t xml:space="preserve"> ehitatakse katend 10 cm purustatud kruus (Pos 6) – 20 cm sorteeritud kruus (Pos 4) - geotekstiilile (Deklareeritud tõmbetugevus MD/CMD ≥20 </w:t>
      </w:r>
      <w:proofErr w:type="spellStart"/>
      <w:r w:rsidR="00644212" w:rsidRPr="00644212">
        <w:rPr>
          <w:bCs/>
        </w:rPr>
        <w:t>kN</w:t>
      </w:r>
      <w:proofErr w:type="spellEnd"/>
      <w:r w:rsidR="00644212" w:rsidRPr="00644212">
        <w:rPr>
          <w:bCs/>
        </w:rPr>
        <w:t xml:space="preserve">/m, 5,0 m lai, mitte </w:t>
      </w:r>
      <w:r w:rsidR="00644212" w:rsidRPr="00644212">
        <w:rPr>
          <w:bCs/>
        </w:rPr>
        <w:lastRenderedPageBreak/>
        <w:t>kootud kangas). Tee mulle (</w:t>
      </w:r>
      <w:proofErr w:type="spellStart"/>
      <w:r w:rsidR="00644212" w:rsidRPr="00644212">
        <w:rPr>
          <w:bCs/>
        </w:rPr>
        <w:t>h</w:t>
      </w:r>
      <w:r w:rsidR="00644212" w:rsidRPr="00644212">
        <w:rPr>
          <w:bCs/>
          <w:vertAlign w:val="subscript"/>
        </w:rPr>
        <w:t>min</w:t>
      </w:r>
      <w:proofErr w:type="spellEnd"/>
      <w:r w:rsidR="00644212" w:rsidRPr="00644212">
        <w:rPr>
          <w:bCs/>
        </w:rPr>
        <w:t>=20 cm) ehitatakse kohalikust pinnasest (veejuhtmete kaevel saadud pinnas). Teekatte ehitusjärgne pealt laius on  4,5 m.</w:t>
      </w:r>
    </w:p>
    <w:p w14:paraId="583032F6" w14:textId="77777777" w:rsidR="00922253" w:rsidRDefault="00922253" w:rsidP="00644212">
      <w:pPr>
        <w:suppressAutoHyphens w:val="0"/>
        <w:autoSpaceDE w:val="0"/>
        <w:autoSpaceDN w:val="0"/>
        <w:adjustRightInd w:val="0"/>
        <w:jc w:val="both"/>
        <w:rPr>
          <w:bCs/>
        </w:rPr>
      </w:pPr>
    </w:p>
    <w:p w14:paraId="5E62A722" w14:textId="1633B194" w:rsidR="00644212" w:rsidRDefault="00644212" w:rsidP="00644212">
      <w:pPr>
        <w:suppressAutoHyphens w:val="0"/>
        <w:autoSpaceDE w:val="0"/>
        <w:autoSpaceDN w:val="0"/>
        <w:adjustRightInd w:val="0"/>
        <w:jc w:val="both"/>
        <w:rPr>
          <w:bCs/>
        </w:rPr>
      </w:pPr>
      <w:r w:rsidRPr="00644212">
        <w:rPr>
          <w:bCs/>
        </w:rPr>
        <w:t xml:space="preserve">T-kujuline tagasipööramisekoht TP-T ehitatakse </w:t>
      </w:r>
      <w:proofErr w:type="spellStart"/>
      <w:r w:rsidR="00FD1722" w:rsidRPr="00FD1722">
        <w:rPr>
          <w:bCs/>
        </w:rPr>
        <w:t>Kannastiku</w:t>
      </w:r>
      <w:proofErr w:type="spellEnd"/>
      <w:r w:rsidR="00FD1722" w:rsidRPr="00FD1722">
        <w:rPr>
          <w:bCs/>
        </w:rPr>
        <w:t xml:space="preserve"> teele</w:t>
      </w:r>
      <w:r w:rsidRPr="00644212">
        <w:rPr>
          <w:bCs/>
        </w:rPr>
        <w:t xml:space="preserve"> pk. </w:t>
      </w:r>
      <w:r w:rsidR="00996246">
        <w:rPr>
          <w:bCs/>
        </w:rPr>
        <w:t>9</w:t>
      </w:r>
      <w:r w:rsidRPr="00644212">
        <w:rPr>
          <w:bCs/>
        </w:rPr>
        <w:t xml:space="preserve"> vastavalt maaparandusrajatiste tüüpjooniste kataloogile (Tallinn 2019) analoogselt</w:t>
      </w:r>
      <w:r w:rsidRPr="00705A5B">
        <w:rPr>
          <w:bCs/>
        </w:rPr>
        <w:t xml:space="preserve"> ehitatava tee kattega: kattega 10 cm (purustatud kruus Pos 6) 20 cm kruusalusel (</w:t>
      </w:r>
      <w:r>
        <w:rPr>
          <w:bCs/>
        </w:rPr>
        <w:t>sorteeritud kruus</w:t>
      </w:r>
      <w:r w:rsidRPr="00705A5B">
        <w:rPr>
          <w:bCs/>
        </w:rPr>
        <w:t xml:space="preserve">Pos </w:t>
      </w:r>
      <w:r>
        <w:rPr>
          <w:bCs/>
        </w:rPr>
        <w:t>4</w:t>
      </w:r>
      <w:r w:rsidRPr="00705A5B">
        <w:rPr>
          <w:bCs/>
        </w:rPr>
        <w:t xml:space="preserve">) geotekstiilil </w:t>
      </w:r>
      <w:r w:rsidRPr="00B261B8">
        <w:rPr>
          <w:bCs/>
        </w:rPr>
        <w:t xml:space="preserve">(Deklareeritud tõmbetugevus MD/CMD ≥20 </w:t>
      </w:r>
      <w:proofErr w:type="spellStart"/>
      <w:r w:rsidRPr="00B261B8">
        <w:rPr>
          <w:bCs/>
        </w:rPr>
        <w:t>kN</w:t>
      </w:r>
      <w:proofErr w:type="spellEnd"/>
      <w:r w:rsidRPr="00B261B8">
        <w:rPr>
          <w:bCs/>
        </w:rPr>
        <w:t>/m, 5,0 m lai, mitte kootud kangas)</w:t>
      </w:r>
      <w:r w:rsidRPr="00705A5B">
        <w:rPr>
          <w:bCs/>
        </w:rPr>
        <w:t>. Tagasipööramis</w:t>
      </w:r>
      <w:r>
        <w:rPr>
          <w:bCs/>
        </w:rPr>
        <w:t>e</w:t>
      </w:r>
      <w:r w:rsidRPr="00705A5B">
        <w:rPr>
          <w:bCs/>
        </w:rPr>
        <w:t>koha mulle (20 cm) ehitatakse kohalikust pinnasest (veejuhtmete kaevest saadud pinnas).</w:t>
      </w:r>
    </w:p>
    <w:p w14:paraId="51DC3F24" w14:textId="0E28D53C" w:rsidR="006C7A6A" w:rsidRPr="00705A5B" w:rsidRDefault="006C7A6A" w:rsidP="00644212">
      <w:pPr>
        <w:suppressAutoHyphens w:val="0"/>
        <w:autoSpaceDE w:val="0"/>
        <w:autoSpaceDN w:val="0"/>
        <w:adjustRightInd w:val="0"/>
        <w:jc w:val="both"/>
        <w:rPr>
          <w:bCs/>
        </w:rPr>
      </w:pPr>
      <w:proofErr w:type="spellStart"/>
      <w:r w:rsidRPr="006C7A6A">
        <w:rPr>
          <w:bCs/>
        </w:rPr>
        <w:t>Mahasõidukoht</w:t>
      </w:r>
      <w:proofErr w:type="spellEnd"/>
      <w:r w:rsidRPr="006C7A6A">
        <w:rPr>
          <w:bCs/>
        </w:rPr>
        <w:t xml:space="preserve"> M1 (L=20 m, R=10 m) ehitatakse </w:t>
      </w:r>
      <w:proofErr w:type="spellStart"/>
      <w:r w:rsidRPr="006C7A6A">
        <w:rPr>
          <w:bCs/>
        </w:rPr>
        <w:t>Kannastiku</w:t>
      </w:r>
      <w:proofErr w:type="spellEnd"/>
      <w:r w:rsidRPr="006C7A6A">
        <w:rPr>
          <w:bCs/>
        </w:rPr>
        <w:t xml:space="preserve"> tee pk. 0 (Kukemetsa teelt </w:t>
      </w:r>
      <w:proofErr w:type="spellStart"/>
      <w:r w:rsidRPr="006C7A6A">
        <w:rPr>
          <w:bCs/>
        </w:rPr>
        <w:t>Kannastiku</w:t>
      </w:r>
      <w:proofErr w:type="spellEnd"/>
      <w:r w:rsidRPr="006C7A6A">
        <w:rPr>
          <w:bCs/>
        </w:rPr>
        <w:t xml:space="preserve"> teele) vastavalt maaparandusrajatiste tüüpjooniste kataloogile (Tallinn 2008) analoogselt ehitatava tee kattega: </w:t>
      </w:r>
      <w:r w:rsidR="0071625E" w:rsidRPr="0071625E">
        <w:rPr>
          <w:bCs/>
        </w:rPr>
        <w:t xml:space="preserve">10 cm purustatud kruus (Pos 6) – 20 cm sorteeritud kruus (Pos 4) - geotekstiilile (Deklareeritud tõmbetugevus MD/CMD ≥20 </w:t>
      </w:r>
      <w:proofErr w:type="spellStart"/>
      <w:r w:rsidR="0071625E" w:rsidRPr="0071625E">
        <w:rPr>
          <w:bCs/>
        </w:rPr>
        <w:t>kN</w:t>
      </w:r>
      <w:proofErr w:type="spellEnd"/>
      <w:r w:rsidR="0071625E" w:rsidRPr="0071625E">
        <w:rPr>
          <w:bCs/>
        </w:rPr>
        <w:t>/m, 5,0 m lai, mitte kootud kangas)</w:t>
      </w:r>
      <w:r w:rsidRPr="006C7A6A">
        <w:rPr>
          <w:bCs/>
        </w:rPr>
        <w:t xml:space="preserve">. </w:t>
      </w:r>
      <w:proofErr w:type="spellStart"/>
      <w:r w:rsidRPr="006C7A6A">
        <w:rPr>
          <w:bCs/>
        </w:rPr>
        <w:t>Mahasõidukoha</w:t>
      </w:r>
      <w:proofErr w:type="spellEnd"/>
      <w:r w:rsidRPr="006C7A6A">
        <w:rPr>
          <w:bCs/>
        </w:rPr>
        <w:t xml:space="preserve"> mulle (20 cm) ehitatakse juurde</w:t>
      </w:r>
      <w:r w:rsidR="0071625E">
        <w:rPr>
          <w:bCs/>
        </w:rPr>
        <w:t xml:space="preserve"> </w:t>
      </w:r>
      <w:r w:rsidRPr="006C7A6A">
        <w:rPr>
          <w:bCs/>
        </w:rPr>
        <w:t>veetavast pinnasest.</w:t>
      </w:r>
    </w:p>
    <w:p w14:paraId="09B2A8A9" w14:textId="428610E1" w:rsidR="00644212" w:rsidRDefault="00644212" w:rsidP="00644212">
      <w:pPr>
        <w:suppressAutoHyphens w:val="0"/>
        <w:autoSpaceDE w:val="0"/>
        <w:autoSpaceDN w:val="0"/>
        <w:adjustRightInd w:val="0"/>
        <w:jc w:val="both"/>
        <w:rPr>
          <w:bCs/>
        </w:rPr>
      </w:pPr>
      <w:proofErr w:type="spellStart"/>
      <w:r w:rsidRPr="00705A5B">
        <w:rPr>
          <w:bCs/>
        </w:rPr>
        <w:t>Mahasõidukohad</w:t>
      </w:r>
      <w:proofErr w:type="spellEnd"/>
      <w:r w:rsidRPr="00705A5B">
        <w:rPr>
          <w:bCs/>
        </w:rPr>
        <w:t xml:space="preserve"> metsaalale rajatakse vastavalt maaparandusrajatiste tüüpjooniste kataloogile (Tallinn 2019) tüüp M3 (L=10 m, R=10 m). </w:t>
      </w:r>
      <w:proofErr w:type="spellStart"/>
      <w:r w:rsidRPr="00705A5B">
        <w:rPr>
          <w:bCs/>
        </w:rPr>
        <w:t>Mahasõidukohad</w:t>
      </w:r>
      <w:proofErr w:type="spellEnd"/>
      <w:r w:rsidRPr="00705A5B">
        <w:rPr>
          <w:bCs/>
        </w:rPr>
        <w:t xml:space="preserve"> M3 ehitatakse Uibo teel tüsedusega 30 cm (</w:t>
      </w:r>
      <w:r>
        <w:rPr>
          <w:bCs/>
        </w:rPr>
        <w:t>sorteeritud kruus</w:t>
      </w:r>
      <w:r w:rsidRPr="00705A5B">
        <w:rPr>
          <w:bCs/>
        </w:rPr>
        <w:t xml:space="preserve"> mm Pos </w:t>
      </w:r>
      <w:r>
        <w:rPr>
          <w:bCs/>
        </w:rPr>
        <w:t>4</w:t>
      </w:r>
      <w:r w:rsidRPr="00705A5B">
        <w:rPr>
          <w:bCs/>
        </w:rPr>
        <w:t xml:space="preserve">) </w:t>
      </w:r>
      <w:r w:rsidRPr="00B261B8">
        <w:rPr>
          <w:bCs/>
        </w:rPr>
        <w:t xml:space="preserve">geotekstiilile (Deklareeritud tõmbetugevus MD/CMD ≥20 </w:t>
      </w:r>
      <w:proofErr w:type="spellStart"/>
      <w:r w:rsidRPr="00B261B8">
        <w:rPr>
          <w:bCs/>
        </w:rPr>
        <w:t>kN</w:t>
      </w:r>
      <w:proofErr w:type="spellEnd"/>
      <w:r w:rsidRPr="00B261B8">
        <w:rPr>
          <w:bCs/>
        </w:rPr>
        <w:t>/m, 5,0 m lai, mitte kootud kangas)</w:t>
      </w:r>
      <w:r w:rsidRPr="00705A5B">
        <w:rPr>
          <w:bCs/>
        </w:rPr>
        <w:t xml:space="preserve">. </w:t>
      </w:r>
      <w:proofErr w:type="spellStart"/>
      <w:r w:rsidRPr="00705A5B">
        <w:rPr>
          <w:bCs/>
        </w:rPr>
        <w:t>Mahasõidukohtade</w:t>
      </w:r>
      <w:proofErr w:type="spellEnd"/>
      <w:r w:rsidRPr="00705A5B">
        <w:rPr>
          <w:bCs/>
        </w:rPr>
        <w:t xml:space="preserve"> mulle (20cm) ehitatakse juurde</w:t>
      </w:r>
      <w:r>
        <w:rPr>
          <w:bCs/>
        </w:rPr>
        <w:t xml:space="preserve"> </w:t>
      </w:r>
      <w:r w:rsidRPr="00705A5B">
        <w:rPr>
          <w:bCs/>
        </w:rPr>
        <w:t>veetavast pinnasest.</w:t>
      </w:r>
    </w:p>
    <w:p w14:paraId="2C425358" w14:textId="72F7A1EF" w:rsidR="00FD7596" w:rsidRPr="00705A5B" w:rsidRDefault="00FD7596" w:rsidP="00644212">
      <w:pPr>
        <w:suppressAutoHyphens w:val="0"/>
        <w:autoSpaceDE w:val="0"/>
        <w:autoSpaceDN w:val="0"/>
        <w:adjustRightInd w:val="0"/>
        <w:jc w:val="both"/>
        <w:rPr>
          <w:bCs/>
        </w:rPr>
      </w:pPr>
      <w:proofErr w:type="spellStart"/>
      <w:r w:rsidRPr="00FD7596">
        <w:rPr>
          <w:bCs/>
        </w:rPr>
        <w:t>Kannastiku</w:t>
      </w:r>
      <w:proofErr w:type="spellEnd"/>
      <w:r w:rsidRPr="00FD7596">
        <w:rPr>
          <w:bCs/>
        </w:rPr>
        <w:t xml:space="preserve"> tee pöörangule pk. 4 on ette nähtud </w:t>
      </w:r>
      <w:proofErr w:type="spellStart"/>
      <w:r w:rsidRPr="00FD7596">
        <w:rPr>
          <w:bCs/>
        </w:rPr>
        <w:t>sisekurvi</w:t>
      </w:r>
      <w:proofErr w:type="spellEnd"/>
      <w:r w:rsidRPr="00FD7596">
        <w:rPr>
          <w:bCs/>
        </w:rPr>
        <w:t xml:space="preserve"> 2,50 m laiuse laiendi rajamine. Pöörangule rajatav laiend viiakse ühtlaselt ehitatava teega kokku 10 m pikkuste üleminekulõikudega.</w:t>
      </w:r>
    </w:p>
    <w:p w14:paraId="25FCFEB0" w14:textId="77777777" w:rsidR="00644212" w:rsidRDefault="00644212" w:rsidP="00644212">
      <w:pPr>
        <w:suppressAutoHyphens w:val="0"/>
        <w:autoSpaceDE w:val="0"/>
        <w:autoSpaceDN w:val="0"/>
        <w:adjustRightInd w:val="0"/>
        <w:jc w:val="both"/>
        <w:rPr>
          <w:bCs/>
        </w:rPr>
      </w:pPr>
      <w:r w:rsidRPr="00705A5B">
        <w:rPr>
          <w:bCs/>
        </w:rPr>
        <w:t>Teerajatiste otsad ehitada 2 m ulatuses sujuvalt olemasoleva maapinnaga kokku.</w:t>
      </w:r>
    </w:p>
    <w:p w14:paraId="28F9AAEB" w14:textId="32C71AA1" w:rsidR="00644212" w:rsidRDefault="004B726F" w:rsidP="00705A5B">
      <w:pPr>
        <w:suppressAutoHyphens w:val="0"/>
        <w:autoSpaceDE w:val="0"/>
        <w:autoSpaceDN w:val="0"/>
        <w:adjustRightInd w:val="0"/>
        <w:jc w:val="both"/>
        <w:rPr>
          <w:bCs/>
        </w:rPr>
      </w:pPr>
      <w:proofErr w:type="spellStart"/>
      <w:r w:rsidRPr="00D611D3">
        <w:rPr>
          <w:b/>
        </w:rPr>
        <w:t>Kanassaare</w:t>
      </w:r>
      <w:proofErr w:type="spellEnd"/>
      <w:r w:rsidRPr="00D611D3">
        <w:rPr>
          <w:b/>
        </w:rPr>
        <w:t xml:space="preserve"> tee</w:t>
      </w:r>
      <w:r w:rsidRPr="004B726F">
        <w:rPr>
          <w:bCs/>
        </w:rPr>
        <w:t xml:space="preserve"> </w:t>
      </w:r>
      <w:r w:rsidR="00D611D3">
        <w:rPr>
          <w:bCs/>
        </w:rPr>
        <w:t xml:space="preserve">(1,61 km) </w:t>
      </w:r>
      <w:r w:rsidRPr="004B726F">
        <w:rPr>
          <w:bCs/>
        </w:rPr>
        <w:t>ehitatav lõik</w:t>
      </w:r>
      <w:r w:rsidR="00D611D3">
        <w:rPr>
          <w:bCs/>
        </w:rPr>
        <w:t xml:space="preserve"> (</w:t>
      </w:r>
      <w:r w:rsidR="007E1A2E">
        <w:rPr>
          <w:bCs/>
        </w:rPr>
        <w:t>1,28km</w:t>
      </w:r>
      <w:r w:rsidR="00D611D3">
        <w:rPr>
          <w:bCs/>
        </w:rPr>
        <w:t>)</w:t>
      </w:r>
      <w:r w:rsidRPr="004B726F">
        <w:rPr>
          <w:bCs/>
        </w:rPr>
        <w:t xml:space="preserve"> algab </w:t>
      </w:r>
      <w:proofErr w:type="spellStart"/>
      <w:r w:rsidRPr="004B726F">
        <w:rPr>
          <w:bCs/>
        </w:rPr>
        <w:t>Sõõru</w:t>
      </w:r>
      <w:proofErr w:type="spellEnd"/>
      <w:r w:rsidRPr="004B726F">
        <w:rPr>
          <w:bCs/>
        </w:rPr>
        <w:t xml:space="preserve"> teelt ja lõpeb </w:t>
      </w:r>
      <w:proofErr w:type="spellStart"/>
      <w:r w:rsidRPr="004B726F">
        <w:rPr>
          <w:bCs/>
        </w:rPr>
        <w:t>Kanassaare</w:t>
      </w:r>
      <w:proofErr w:type="spellEnd"/>
      <w:r w:rsidRPr="004B726F">
        <w:rPr>
          <w:bCs/>
        </w:rPr>
        <w:t xml:space="preserve"> rekonstrueeritava lõigu alguses kvartalil HL445 eraldusel 3.</w:t>
      </w:r>
      <w:r w:rsidR="00EE065F" w:rsidRPr="00EE065F">
        <w:t xml:space="preserve"> </w:t>
      </w:r>
      <w:proofErr w:type="spellStart"/>
      <w:r w:rsidR="00EE065F" w:rsidRPr="00EE065F">
        <w:rPr>
          <w:bCs/>
        </w:rPr>
        <w:t>Kanassaare</w:t>
      </w:r>
      <w:proofErr w:type="spellEnd"/>
      <w:r w:rsidR="00EE065F" w:rsidRPr="00EE065F">
        <w:rPr>
          <w:bCs/>
        </w:rPr>
        <w:t xml:space="preserve"> tee rekonstrueeritav lõik </w:t>
      </w:r>
      <w:r w:rsidR="00EE065F">
        <w:rPr>
          <w:bCs/>
        </w:rPr>
        <w:t xml:space="preserve">(0,33km) </w:t>
      </w:r>
      <w:r w:rsidR="00EE065F" w:rsidRPr="00EE065F">
        <w:rPr>
          <w:bCs/>
        </w:rPr>
        <w:t xml:space="preserve">algab Kanasaare ehitatava lõigu lõpust ja lõpeb kvartalil HL445 </w:t>
      </w:r>
      <w:proofErr w:type="spellStart"/>
      <w:r w:rsidR="00EE065F" w:rsidRPr="00EE065F">
        <w:rPr>
          <w:bCs/>
        </w:rPr>
        <w:t>er</w:t>
      </w:r>
      <w:proofErr w:type="spellEnd"/>
      <w:r w:rsidR="00EE065F" w:rsidRPr="00EE065F">
        <w:rPr>
          <w:bCs/>
        </w:rPr>
        <w:t xml:space="preserve"> 8.</w:t>
      </w:r>
    </w:p>
    <w:p w14:paraId="2686C1B8" w14:textId="5435758F" w:rsidR="00AF3F6D" w:rsidRPr="00AF3F6D" w:rsidRDefault="00AF3F6D" w:rsidP="00AF3F6D">
      <w:pPr>
        <w:suppressAutoHyphens w:val="0"/>
        <w:autoSpaceDE w:val="0"/>
        <w:autoSpaceDN w:val="0"/>
        <w:adjustRightInd w:val="0"/>
        <w:jc w:val="both"/>
        <w:rPr>
          <w:bCs/>
        </w:rPr>
      </w:pPr>
      <w:proofErr w:type="spellStart"/>
      <w:r w:rsidRPr="00AF3F6D">
        <w:rPr>
          <w:b/>
        </w:rPr>
        <w:t>Mahasõidutee</w:t>
      </w:r>
      <w:proofErr w:type="spellEnd"/>
      <w:r w:rsidRPr="00AF3F6D">
        <w:rPr>
          <w:b/>
        </w:rPr>
        <w:t xml:space="preserve"> HL379</w:t>
      </w:r>
      <w:r>
        <w:rPr>
          <w:bCs/>
        </w:rPr>
        <w:t xml:space="preserve"> (0,21 km) e</w:t>
      </w:r>
      <w:r w:rsidRPr="00AF3F6D">
        <w:rPr>
          <w:bCs/>
        </w:rPr>
        <w:t xml:space="preserve">hitatav lõik algab Saare - Pala – Kodavere maanteelt nr 14101 ja lõpeb kvartalil HL377 </w:t>
      </w:r>
      <w:proofErr w:type="spellStart"/>
      <w:r w:rsidRPr="00AF3F6D">
        <w:rPr>
          <w:bCs/>
        </w:rPr>
        <w:t>er</w:t>
      </w:r>
      <w:proofErr w:type="spellEnd"/>
      <w:r w:rsidRPr="00AF3F6D">
        <w:rPr>
          <w:bCs/>
        </w:rPr>
        <w:t xml:space="preserve"> 27. </w:t>
      </w:r>
    </w:p>
    <w:p w14:paraId="1B556F2D" w14:textId="44975B39" w:rsidR="00AF3F6D" w:rsidRDefault="00AF3F6D" w:rsidP="00AF3F6D">
      <w:pPr>
        <w:suppressAutoHyphens w:val="0"/>
        <w:autoSpaceDE w:val="0"/>
        <w:autoSpaceDN w:val="0"/>
        <w:adjustRightInd w:val="0"/>
        <w:jc w:val="both"/>
        <w:rPr>
          <w:bCs/>
        </w:rPr>
      </w:pPr>
      <w:proofErr w:type="spellStart"/>
      <w:r w:rsidRPr="00AF3F6D">
        <w:rPr>
          <w:b/>
        </w:rPr>
        <w:t>Mahasõidutee</w:t>
      </w:r>
      <w:proofErr w:type="spellEnd"/>
      <w:r w:rsidRPr="00AF3F6D">
        <w:rPr>
          <w:b/>
        </w:rPr>
        <w:t xml:space="preserve"> HL451</w:t>
      </w:r>
      <w:r w:rsidRPr="00AF3F6D">
        <w:rPr>
          <w:bCs/>
        </w:rPr>
        <w:t xml:space="preserve"> </w:t>
      </w:r>
      <w:r>
        <w:rPr>
          <w:bCs/>
        </w:rPr>
        <w:t>(</w:t>
      </w:r>
      <w:r w:rsidR="00344A38">
        <w:rPr>
          <w:bCs/>
        </w:rPr>
        <w:t>0,188 km</w:t>
      </w:r>
      <w:r>
        <w:rPr>
          <w:bCs/>
        </w:rPr>
        <w:t xml:space="preserve">) </w:t>
      </w:r>
      <w:r w:rsidRPr="00AF3F6D">
        <w:rPr>
          <w:bCs/>
        </w:rPr>
        <w:t xml:space="preserve">ehitatav lõik algab Saare - Pala – Kodavere maanteelt nr 14101 ja lõpeb kvartalil HL451 </w:t>
      </w:r>
      <w:proofErr w:type="spellStart"/>
      <w:r w:rsidRPr="00AF3F6D">
        <w:rPr>
          <w:bCs/>
        </w:rPr>
        <w:t>er</w:t>
      </w:r>
      <w:proofErr w:type="spellEnd"/>
      <w:r w:rsidRPr="00AF3F6D">
        <w:rPr>
          <w:bCs/>
        </w:rPr>
        <w:t xml:space="preserve"> 34. </w:t>
      </w:r>
    </w:p>
    <w:p w14:paraId="7D937E08" w14:textId="30D9BAE8" w:rsidR="00344A38" w:rsidRDefault="00643B96" w:rsidP="00AF3F6D">
      <w:pPr>
        <w:suppressAutoHyphens w:val="0"/>
        <w:autoSpaceDE w:val="0"/>
        <w:autoSpaceDN w:val="0"/>
        <w:adjustRightInd w:val="0"/>
        <w:jc w:val="both"/>
        <w:rPr>
          <w:bCs/>
        </w:rPr>
      </w:pPr>
      <w:r w:rsidRPr="00643B96">
        <w:rPr>
          <w:bCs/>
        </w:rPr>
        <w:t>Ehitatavad teed</w:t>
      </w:r>
      <w:r>
        <w:rPr>
          <w:bCs/>
        </w:rPr>
        <w:t xml:space="preserve"> (</w:t>
      </w:r>
      <w:proofErr w:type="spellStart"/>
      <w:r w:rsidRPr="00643B96">
        <w:rPr>
          <w:bCs/>
        </w:rPr>
        <w:t>Kanassaare</w:t>
      </w:r>
      <w:proofErr w:type="spellEnd"/>
      <w:r w:rsidRPr="00643B96">
        <w:rPr>
          <w:bCs/>
        </w:rPr>
        <w:t xml:space="preserve"> tee ning </w:t>
      </w:r>
      <w:proofErr w:type="spellStart"/>
      <w:r w:rsidRPr="00643B96">
        <w:rPr>
          <w:bCs/>
        </w:rPr>
        <w:t>mahasõidu</w:t>
      </w:r>
      <w:r>
        <w:rPr>
          <w:bCs/>
        </w:rPr>
        <w:t>tee</w:t>
      </w:r>
      <w:proofErr w:type="spellEnd"/>
      <w:r w:rsidRPr="00643B96">
        <w:rPr>
          <w:bCs/>
        </w:rPr>
        <w:t xml:space="preserve"> HL379 ja </w:t>
      </w:r>
      <w:proofErr w:type="spellStart"/>
      <w:r w:rsidRPr="00643B96">
        <w:rPr>
          <w:bCs/>
        </w:rPr>
        <w:t>mahasõidu</w:t>
      </w:r>
      <w:r>
        <w:rPr>
          <w:bCs/>
        </w:rPr>
        <w:t>tee</w:t>
      </w:r>
      <w:proofErr w:type="spellEnd"/>
      <w:r w:rsidRPr="00643B96">
        <w:rPr>
          <w:bCs/>
        </w:rPr>
        <w:t xml:space="preserve"> HL451</w:t>
      </w:r>
      <w:r>
        <w:rPr>
          <w:bCs/>
        </w:rPr>
        <w:t>)</w:t>
      </w:r>
      <w:r w:rsidRPr="00643B96">
        <w:rPr>
          <w:bCs/>
        </w:rPr>
        <w:t xml:space="preserve"> rajatakse olemasolevale maapinnale. </w:t>
      </w:r>
      <w:r>
        <w:rPr>
          <w:bCs/>
        </w:rPr>
        <w:t>Ehitusjärgne t</w:t>
      </w:r>
      <w:r w:rsidRPr="00643B96">
        <w:rPr>
          <w:bCs/>
        </w:rPr>
        <w:t xml:space="preserve">ee laius katte peal on 4,5m. Vajadusel tuuakse tee profiili parandamiseks täiendavalt mulde ehitamiseks </w:t>
      </w:r>
      <w:r w:rsidR="00BE2261" w:rsidRPr="00BE2261">
        <w:rPr>
          <w:bCs/>
        </w:rPr>
        <w:t xml:space="preserve">pinnast </w:t>
      </w:r>
      <w:proofErr w:type="spellStart"/>
      <w:r w:rsidR="00BE2261" w:rsidRPr="00BE2261">
        <w:rPr>
          <w:bCs/>
        </w:rPr>
        <w:t>filtr.m</w:t>
      </w:r>
      <w:proofErr w:type="spellEnd"/>
      <w:r w:rsidR="00BE2261" w:rsidRPr="00BE2261">
        <w:rPr>
          <w:bCs/>
        </w:rPr>
        <w:t xml:space="preserve"> ≥0,5m/</w:t>
      </w:r>
      <w:proofErr w:type="spellStart"/>
      <w:r w:rsidR="00BE2261" w:rsidRPr="00BE2261">
        <w:rPr>
          <w:bCs/>
        </w:rPr>
        <w:t>ööp</w:t>
      </w:r>
      <w:proofErr w:type="spellEnd"/>
      <w:r w:rsidRPr="00643B96">
        <w:rPr>
          <w:bCs/>
        </w:rPr>
        <w:t>. Maapind planeeritakse ja eemaldatakse suuremad kivid, oksad jms. Mulde aluspinna kalle on 4% kesk</w:t>
      </w:r>
      <w:r w:rsidR="00103911">
        <w:rPr>
          <w:bCs/>
        </w:rPr>
        <w:t xml:space="preserve"> </w:t>
      </w:r>
      <w:r w:rsidRPr="00643B96">
        <w:rPr>
          <w:bCs/>
        </w:rPr>
        <w:t xml:space="preserve">teljest eemale. Mulde põhjale paigaldatakse 5m laiune geotekstiil </w:t>
      </w:r>
      <w:r w:rsidR="00103911" w:rsidRPr="00103911">
        <w:rPr>
          <w:bCs/>
        </w:rPr>
        <w:t xml:space="preserve">(Deklareeritud tõmbetugevus MD/CMD ≥20 </w:t>
      </w:r>
      <w:proofErr w:type="spellStart"/>
      <w:r w:rsidR="00103911" w:rsidRPr="00103911">
        <w:rPr>
          <w:bCs/>
        </w:rPr>
        <w:t>kN</w:t>
      </w:r>
      <w:proofErr w:type="spellEnd"/>
      <w:r w:rsidR="00103911" w:rsidRPr="00103911">
        <w:rPr>
          <w:bCs/>
        </w:rPr>
        <w:t>/m, 5,0 m lai, mitte kootud kangas)</w:t>
      </w:r>
      <w:r w:rsidRPr="00643B96">
        <w:rPr>
          <w:bCs/>
        </w:rPr>
        <w:t xml:space="preserve">, mille peale tuleb uus tee konstruktsioon. </w:t>
      </w:r>
      <w:r w:rsidR="00635857" w:rsidRPr="00635857">
        <w:rPr>
          <w:bCs/>
        </w:rPr>
        <w:t>Tee alumise kihi moodustab 30cm pa</w:t>
      </w:r>
      <w:r w:rsidR="00635857">
        <w:rPr>
          <w:bCs/>
        </w:rPr>
        <w:t>k</w:t>
      </w:r>
      <w:r w:rsidR="00635857" w:rsidRPr="00635857">
        <w:rPr>
          <w:bCs/>
        </w:rPr>
        <w:t>s</w:t>
      </w:r>
      <w:r w:rsidR="00635857">
        <w:rPr>
          <w:bCs/>
        </w:rPr>
        <w:t>u</w:t>
      </w:r>
      <w:r w:rsidR="00635857" w:rsidRPr="00635857">
        <w:rPr>
          <w:bCs/>
        </w:rPr>
        <w:t xml:space="preserve">ne </w:t>
      </w:r>
      <w:r w:rsidR="00635857">
        <w:rPr>
          <w:bCs/>
        </w:rPr>
        <w:t xml:space="preserve">sorteeritud </w:t>
      </w:r>
      <w:r w:rsidR="00635857" w:rsidRPr="00635857">
        <w:rPr>
          <w:bCs/>
        </w:rPr>
        <w:t xml:space="preserve">kruusast, </w:t>
      </w:r>
      <w:proofErr w:type="spellStart"/>
      <w:r w:rsidR="00635857" w:rsidRPr="00635857">
        <w:rPr>
          <w:bCs/>
        </w:rPr>
        <w:t>pos</w:t>
      </w:r>
      <w:proofErr w:type="spellEnd"/>
      <w:r w:rsidR="00635857" w:rsidRPr="00635857">
        <w:rPr>
          <w:bCs/>
        </w:rPr>
        <w:t xml:space="preserve"> </w:t>
      </w:r>
      <w:r w:rsidR="00635857">
        <w:rPr>
          <w:bCs/>
        </w:rPr>
        <w:t xml:space="preserve">4 </w:t>
      </w:r>
      <w:r w:rsidR="00635857" w:rsidRPr="00635857">
        <w:rPr>
          <w:bCs/>
        </w:rPr>
        <w:t>kiht, mille peale rajatakse 10cm paks</w:t>
      </w:r>
      <w:r w:rsidR="00635857">
        <w:rPr>
          <w:bCs/>
        </w:rPr>
        <w:t>u</w:t>
      </w:r>
      <w:r w:rsidR="00635857" w:rsidRPr="00635857">
        <w:rPr>
          <w:bCs/>
        </w:rPr>
        <w:t xml:space="preserve">ne kruusast, </w:t>
      </w:r>
      <w:proofErr w:type="spellStart"/>
      <w:r w:rsidR="00635857" w:rsidRPr="00635857">
        <w:rPr>
          <w:bCs/>
        </w:rPr>
        <w:t>pos</w:t>
      </w:r>
      <w:proofErr w:type="spellEnd"/>
      <w:r w:rsidR="00635857" w:rsidRPr="00635857">
        <w:rPr>
          <w:bCs/>
        </w:rPr>
        <w:t xml:space="preserve"> 6 kulumiskiht.</w:t>
      </w:r>
      <w:r w:rsidR="00635857">
        <w:rPr>
          <w:bCs/>
        </w:rPr>
        <w:t xml:space="preserve"> </w:t>
      </w:r>
      <w:r w:rsidRPr="00643B96">
        <w:rPr>
          <w:bCs/>
        </w:rPr>
        <w:t>Tee pealmise kihi kalle on samuti 4%.</w:t>
      </w:r>
    </w:p>
    <w:p w14:paraId="2BE415F9" w14:textId="0C33F323" w:rsidR="003524DD" w:rsidRDefault="003524DD" w:rsidP="00AF3F6D">
      <w:pPr>
        <w:suppressAutoHyphens w:val="0"/>
        <w:autoSpaceDE w:val="0"/>
        <w:autoSpaceDN w:val="0"/>
        <w:adjustRightInd w:val="0"/>
        <w:jc w:val="both"/>
        <w:rPr>
          <w:bCs/>
        </w:rPr>
      </w:pPr>
      <w:r w:rsidRPr="003524DD">
        <w:rPr>
          <w:bCs/>
        </w:rPr>
        <w:t>Tagasipöördekoha haarade pikkus on 50m, tee laius 4,5m. Tagasikoha pöörderaadiused on 18m. Tagasipöördekoha konstruktsioon on sama mis põhiteel.</w:t>
      </w:r>
      <w:r w:rsidR="006A4637" w:rsidRPr="006A4637">
        <w:t xml:space="preserve"> </w:t>
      </w:r>
      <w:proofErr w:type="spellStart"/>
      <w:r w:rsidR="006A4637" w:rsidRPr="006A4637">
        <w:rPr>
          <w:bCs/>
        </w:rPr>
        <w:t>Mahasõidud</w:t>
      </w:r>
      <w:proofErr w:type="spellEnd"/>
      <w:r w:rsidR="006A4637" w:rsidRPr="006A4637">
        <w:rPr>
          <w:bCs/>
        </w:rPr>
        <w:t xml:space="preserve"> M-1kuni M-7- tuleb oleva maapinnaga sujuvalt kokku viia.</w:t>
      </w:r>
    </w:p>
    <w:p w14:paraId="64DD84D9" w14:textId="33158A44" w:rsidR="00242865" w:rsidRPr="00242865" w:rsidRDefault="00242865" w:rsidP="00242865">
      <w:pPr>
        <w:suppressAutoHyphens w:val="0"/>
        <w:autoSpaceDE w:val="0"/>
        <w:autoSpaceDN w:val="0"/>
        <w:adjustRightInd w:val="0"/>
        <w:jc w:val="both"/>
        <w:rPr>
          <w:bCs/>
        </w:rPr>
      </w:pPr>
      <w:r w:rsidRPr="00242865">
        <w:rPr>
          <w:bCs/>
        </w:rPr>
        <w:t xml:space="preserve">T-14101 Saare-Pala-Kodavere teega ristub kilomeetril 12,255 HL379 </w:t>
      </w:r>
      <w:proofErr w:type="spellStart"/>
      <w:r w:rsidRPr="00242865">
        <w:rPr>
          <w:bCs/>
        </w:rPr>
        <w:t>mahasõi</w:t>
      </w:r>
      <w:r>
        <w:rPr>
          <w:bCs/>
        </w:rPr>
        <w:t>duga</w:t>
      </w:r>
      <w:proofErr w:type="spellEnd"/>
      <w:r w:rsidRPr="00242865">
        <w:rPr>
          <w:bCs/>
        </w:rPr>
        <w:t xml:space="preserve">. </w:t>
      </w:r>
      <w:proofErr w:type="spellStart"/>
      <w:r w:rsidRPr="00242865">
        <w:rPr>
          <w:bCs/>
        </w:rPr>
        <w:t>Mahasõit</w:t>
      </w:r>
      <w:proofErr w:type="spellEnd"/>
      <w:r w:rsidRPr="00242865">
        <w:rPr>
          <w:bCs/>
        </w:rPr>
        <w:t xml:space="preserve"> on pinnasest. Ristumine peateega toimub 90-kraadise nurga all. Ristumiskoht on Y-kujuline.</w:t>
      </w:r>
    </w:p>
    <w:p w14:paraId="40034B79" w14:textId="625ABB1C" w:rsidR="00242865" w:rsidRDefault="00242865" w:rsidP="00242865">
      <w:pPr>
        <w:suppressAutoHyphens w:val="0"/>
        <w:autoSpaceDE w:val="0"/>
        <w:autoSpaceDN w:val="0"/>
        <w:adjustRightInd w:val="0"/>
        <w:jc w:val="both"/>
        <w:rPr>
          <w:bCs/>
        </w:rPr>
      </w:pPr>
      <w:r w:rsidRPr="00242865">
        <w:rPr>
          <w:bCs/>
        </w:rPr>
        <w:t xml:space="preserve">Kilomeetril 12.47 ristub T-14101 Saare-Pala-Kodavere teega HL451 </w:t>
      </w:r>
      <w:proofErr w:type="spellStart"/>
      <w:r w:rsidRPr="00242865">
        <w:rPr>
          <w:bCs/>
        </w:rPr>
        <w:t>mahasõi</w:t>
      </w:r>
      <w:r w:rsidR="00316EBE">
        <w:rPr>
          <w:bCs/>
        </w:rPr>
        <w:t>duga</w:t>
      </w:r>
      <w:proofErr w:type="spellEnd"/>
      <w:r w:rsidRPr="00242865">
        <w:rPr>
          <w:bCs/>
        </w:rPr>
        <w:t xml:space="preserve">. </w:t>
      </w:r>
      <w:proofErr w:type="spellStart"/>
      <w:r w:rsidRPr="00242865">
        <w:rPr>
          <w:bCs/>
        </w:rPr>
        <w:t>Mahasõit</w:t>
      </w:r>
      <w:proofErr w:type="spellEnd"/>
      <w:r w:rsidRPr="00242865">
        <w:rPr>
          <w:bCs/>
        </w:rPr>
        <w:t xml:space="preserve"> on pinnasest. Ristumine peateega toimub 90-kraadise nurga all. Ristumiskoht on T-kujuline.</w:t>
      </w:r>
    </w:p>
    <w:p w14:paraId="7414E390" w14:textId="699B0D66" w:rsidR="006D6C5A" w:rsidRPr="001537D8" w:rsidRDefault="001513E0" w:rsidP="001513E0">
      <w:pPr>
        <w:suppressAutoHyphens w:val="0"/>
        <w:autoSpaceDE w:val="0"/>
        <w:autoSpaceDN w:val="0"/>
        <w:adjustRightInd w:val="0"/>
        <w:jc w:val="both"/>
        <w:rPr>
          <w:highlight w:val="yellow"/>
        </w:rPr>
      </w:pPr>
      <w:proofErr w:type="spellStart"/>
      <w:r w:rsidRPr="00FA02FE">
        <w:t>Mahasõidukoha</w:t>
      </w:r>
      <w:proofErr w:type="spellEnd"/>
      <w:r w:rsidRPr="00FA02FE">
        <w:t xml:space="preserve"> </w:t>
      </w:r>
      <w:proofErr w:type="spellStart"/>
      <w:r w:rsidRPr="00FA02FE">
        <w:t>pikikalle</w:t>
      </w:r>
      <w:proofErr w:type="spellEnd"/>
      <w:r w:rsidRPr="00FA02FE">
        <w:t xml:space="preserve"> riigi maantee suhtes, asfaltbetoonkattega lõigus (18 m) on </w:t>
      </w:r>
      <w:r w:rsidR="00FA02FE" w:rsidRPr="00FA02FE">
        <w:t>1,2%- 1,6%</w:t>
      </w:r>
      <w:r w:rsidRPr="00FA02FE">
        <w:t xml:space="preserve">. </w:t>
      </w:r>
    </w:p>
    <w:p w14:paraId="3B346084" w14:textId="782C12B5" w:rsidR="006D6C5A" w:rsidRPr="00DF50EB" w:rsidRDefault="006D6C5A" w:rsidP="006D6C5A">
      <w:pPr>
        <w:suppressAutoHyphens w:val="0"/>
        <w:autoSpaceDE w:val="0"/>
        <w:autoSpaceDN w:val="0"/>
        <w:adjustRightInd w:val="0"/>
        <w:jc w:val="both"/>
      </w:pPr>
      <w:proofErr w:type="spellStart"/>
      <w:r w:rsidRPr="00DF50EB">
        <w:t>Mahasõidukoht</w:t>
      </w:r>
      <w:proofErr w:type="spellEnd"/>
      <w:r w:rsidRPr="00DF50EB">
        <w:t xml:space="preserve"> riigiteelt rajatakse 18m pikkuselt asfaltbetoonkattega järgmi</w:t>
      </w:r>
      <w:r w:rsidR="001674F1" w:rsidRPr="00DF50EB">
        <w:t>s</w:t>
      </w:r>
      <w:r w:rsidRPr="00DF50EB">
        <w:t>e</w:t>
      </w:r>
      <w:r w:rsidR="001674F1" w:rsidRPr="00DF50EB">
        <w:t>lt</w:t>
      </w:r>
      <w:r w:rsidRPr="00DF50EB">
        <w:t>:</w:t>
      </w:r>
    </w:p>
    <w:p w14:paraId="636777FA" w14:textId="242A1106" w:rsidR="006D6C5A" w:rsidRPr="00DF50EB" w:rsidRDefault="006D6C5A" w:rsidP="006D6C5A">
      <w:pPr>
        <w:pStyle w:val="Loendilik"/>
        <w:numPr>
          <w:ilvl w:val="0"/>
          <w:numId w:val="6"/>
        </w:numPr>
        <w:suppressAutoHyphens w:val="0"/>
        <w:autoSpaceDE w:val="0"/>
        <w:autoSpaceDN w:val="0"/>
        <w:adjustRightInd w:val="0"/>
        <w:jc w:val="both"/>
      </w:pPr>
      <w:r w:rsidRPr="00DF50EB">
        <w:lastRenderedPageBreak/>
        <w:t xml:space="preserve">Tihe asfaltbetoon AC 16 </w:t>
      </w:r>
      <w:proofErr w:type="spellStart"/>
      <w:r w:rsidRPr="00DF50EB">
        <w:t>surf</w:t>
      </w:r>
      <w:proofErr w:type="spellEnd"/>
      <w:r w:rsidRPr="00DF50EB">
        <w:t xml:space="preserve"> </w:t>
      </w:r>
      <w:r w:rsidRPr="00DF50EB">
        <w:tab/>
      </w:r>
      <w:r w:rsidRPr="00DF50EB">
        <w:tab/>
      </w:r>
      <w:r w:rsidRPr="00DF50EB">
        <w:tab/>
      </w:r>
      <w:r w:rsidRPr="00DF50EB">
        <w:tab/>
      </w:r>
      <w:r w:rsidRPr="00DF50EB">
        <w:tab/>
      </w:r>
      <w:r w:rsidRPr="00DF50EB">
        <w:tab/>
        <w:t>h=</w:t>
      </w:r>
      <w:r w:rsidR="009E07CE" w:rsidRPr="00DF50EB">
        <w:t>1</w:t>
      </w:r>
      <w:r w:rsidR="00E073E1" w:rsidRPr="00DF50EB">
        <w:t>0</w:t>
      </w:r>
      <w:r w:rsidRPr="00DF50EB">
        <w:t>cm</w:t>
      </w:r>
    </w:p>
    <w:p w14:paraId="2C592496" w14:textId="5338504B" w:rsidR="006D6C5A" w:rsidRPr="00DF50EB" w:rsidRDefault="006D6C5A" w:rsidP="00E073E1">
      <w:pPr>
        <w:pStyle w:val="Loendilik"/>
        <w:numPr>
          <w:ilvl w:val="0"/>
          <w:numId w:val="6"/>
        </w:numPr>
        <w:suppressAutoHyphens w:val="0"/>
        <w:autoSpaceDE w:val="0"/>
        <w:autoSpaceDN w:val="0"/>
        <w:adjustRightInd w:val="0"/>
        <w:jc w:val="both"/>
      </w:pPr>
      <w:r w:rsidRPr="00DF50EB">
        <w:t xml:space="preserve">Killustikalus kiilumismeetodil </w:t>
      </w:r>
      <w:proofErr w:type="spellStart"/>
      <w:r w:rsidRPr="00DF50EB">
        <w:t>fr</w:t>
      </w:r>
      <w:proofErr w:type="spellEnd"/>
      <w:r w:rsidRPr="00DF50EB">
        <w:t xml:space="preserve"> 32/63 </w:t>
      </w:r>
      <w:r w:rsidRPr="00DF50EB">
        <w:tab/>
      </w:r>
      <w:r w:rsidRPr="00DF50EB">
        <w:tab/>
      </w:r>
      <w:r w:rsidRPr="00DF50EB">
        <w:tab/>
      </w:r>
      <w:r w:rsidRPr="00DF50EB">
        <w:tab/>
      </w:r>
      <w:r w:rsidRPr="00DF50EB">
        <w:tab/>
        <w:t>h=</w:t>
      </w:r>
      <w:r w:rsidR="00E073E1" w:rsidRPr="00DF50EB">
        <w:t>25</w:t>
      </w:r>
      <w:r w:rsidRPr="00DF50EB">
        <w:t>cm</w:t>
      </w:r>
    </w:p>
    <w:p w14:paraId="326D3ED7" w14:textId="3D13387F" w:rsidR="00D77C96" w:rsidRDefault="00565DFB" w:rsidP="00DF50EB">
      <w:pPr>
        <w:pStyle w:val="Loendilik"/>
        <w:numPr>
          <w:ilvl w:val="0"/>
          <w:numId w:val="6"/>
        </w:numPr>
        <w:suppressAutoHyphens w:val="0"/>
        <w:autoSpaceDE w:val="0"/>
        <w:autoSpaceDN w:val="0"/>
        <w:adjustRightInd w:val="0"/>
        <w:jc w:val="both"/>
      </w:pPr>
      <w:r w:rsidRPr="00DF50EB">
        <w:t>Dreenkiht (</w:t>
      </w:r>
      <w:proofErr w:type="spellStart"/>
      <w:r w:rsidR="00BB29A4" w:rsidRPr="00DF50EB">
        <w:t>dreenivus</w:t>
      </w:r>
      <w:proofErr w:type="spellEnd"/>
      <w:r w:rsidR="00BB29A4" w:rsidRPr="00DF50EB">
        <w:t xml:space="preserve"> minimaalselt 1m/</w:t>
      </w:r>
      <w:proofErr w:type="spellStart"/>
      <w:r w:rsidR="00BB29A4" w:rsidRPr="00DF50EB">
        <w:t>ööp</w:t>
      </w:r>
      <w:proofErr w:type="spellEnd"/>
      <w:r w:rsidR="00BB29A4" w:rsidRPr="00DF50EB">
        <w:t>)</w:t>
      </w:r>
      <w:r w:rsidR="00BB29A4" w:rsidRPr="00DF50EB">
        <w:tab/>
      </w:r>
      <w:r w:rsidRPr="00DF50EB">
        <w:tab/>
      </w:r>
      <w:r w:rsidRPr="00DF50EB">
        <w:tab/>
      </w:r>
      <w:r w:rsidRPr="00DF50EB">
        <w:tab/>
      </w:r>
      <w:r w:rsidRPr="00DF50EB">
        <w:tab/>
      </w:r>
      <w:proofErr w:type="spellStart"/>
      <w:r w:rsidR="00BB29A4" w:rsidRPr="00DF50EB">
        <w:t>h</w:t>
      </w:r>
      <w:r w:rsidRPr="00DF50EB">
        <w:rPr>
          <w:vertAlign w:val="subscript"/>
        </w:rPr>
        <w:t>min</w:t>
      </w:r>
      <w:proofErr w:type="spellEnd"/>
      <w:r w:rsidR="00BB29A4" w:rsidRPr="00DF50EB">
        <w:t>=2</w:t>
      </w:r>
      <w:r w:rsidR="006050FB">
        <w:t>5</w:t>
      </w:r>
      <w:r w:rsidR="00BB29A4" w:rsidRPr="00DF50EB">
        <w:t>cm</w:t>
      </w:r>
    </w:p>
    <w:p w14:paraId="20F8F5FF" w14:textId="5BB509C4" w:rsidR="00C90F1A" w:rsidRPr="00DF50EB" w:rsidRDefault="00BD2257" w:rsidP="00DF50EB">
      <w:pPr>
        <w:pStyle w:val="Loendilik"/>
        <w:numPr>
          <w:ilvl w:val="0"/>
          <w:numId w:val="6"/>
        </w:numPr>
        <w:suppressAutoHyphens w:val="0"/>
        <w:autoSpaceDE w:val="0"/>
        <w:autoSpaceDN w:val="0"/>
        <w:adjustRightInd w:val="0"/>
        <w:jc w:val="both"/>
      </w:pPr>
      <w:r w:rsidRPr="00BD2257">
        <w:t xml:space="preserve">Geotekstiil (Deklareeritud tõmbetugevus MD/CMD ≥20 </w:t>
      </w:r>
      <w:proofErr w:type="spellStart"/>
      <w:r w:rsidRPr="00BD2257">
        <w:t>kN</w:t>
      </w:r>
      <w:proofErr w:type="spellEnd"/>
      <w:r w:rsidRPr="00BD2257">
        <w:t>/m, 5,0 m lai</w:t>
      </w:r>
      <w:r>
        <w:t>, mittekootud</w:t>
      </w:r>
      <w:r w:rsidRPr="00BD2257">
        <w:t>)</w:t>
      </w:r>
    </w:p>
    <w:p w14:paraId="2F9FBD17" w14:textId="179C3BD8" w:rsidR="006D6C5A" w:rsidRPr="00DF50EB" w:rsidRDefault="006D6C5A" w:rsidP="006D6C5A">
      <w:pPr>
        <w:pStyle w:val="Loendilik"/>
        <w:numPr>
          <w:ilvl w:val="0"/>
          <w:numId w:val="6"/>
        </w:numPr>
        <w:suppressAutoHyphens w:val="0"/>
        <w:autoSpaceDE w:val="0"/>
        <w:autoSpaceDN w:val="0"/>
        <w:adjustRightInd w:val="0"/>
        <w:jc w:val="both"/>
      </w:pPr>
      <w:r w:rsidRPr="00DF50EB">
        <w:t>Täitepinnas (</w:t>
      </w:r>
      <w:proofErr w:type="spellStart"/>
      <w:r w:rsidRPr="00DF50EB">
        <w:t>dreenivus</w:t>
      </w:r>
      <w:proofErr w:type="spellEnd"/>
      <w:r w:rsidRPr="00DF50EB">
        <w:t xml:space="preserve"> minimaalselt 0,5m/</w:t>
      </w:r>
      <w:proofErr w:type="spellStart"/>
      <w:r w:rsidRPr="00DF50EB">
        <w:t>ööp</w:t>
      </w:r>
      <w:proofErr w:type="spellEnd"/>
      <w:r w:rsidRPr="00DF50EB">
        <w:t xml:space="preserve">) </w:t>
      </w:r>
      <w:r w:rsidRPr="00DF50EB">
        <w:tab/>
      </w:r>
      <w:r w:rsidRPr="00DF50EB">
        <w:tab/>
      </w:r>
      <w:r w:rsidRPr="00DF50EB">
        <w:tab/>
      </w:r>
      <w:r w:rsidRPr="00DF50EB">
        <w:tab/>
      </w:r>
      <w:proofErr w:type="spellStart"/>
      <w:r w:rsidR="00D77C96" w:rsidRPr="00DF50EB">
        <w:t>h</w:t>
      </w:r>
      <w:r w:rsidR="00D77C96" w:rsidRPr="00DF50EB">
        <w:rPr>
          <w:vertAlign w:val="subscript"/>
        </w:rPr>
        <w:t>min</w:t>
      </w:r>
      <w:proofErr w:type="spellEnd"/>
      <w:r w:rsidR="00D77C96" w:rsidRPr="00DF50EB">
        <w:t>=50cm</w:t>
      </w:r>
    </w:p>
    <w:p w14:paraId="1E25F532" w14:textId="0DEBAAF3" w:rsidR="006D6C5A" w:rsidRPr="00DF50EB" w:rsidRDefault="006D6C5A" w:rsidP="006D6C5A">
      <w:pPr>
        <w:pStyle w:val="Loendilik"/>
        <w:numPr>
          <w:ilvl w:val="0"/>
          <w:numId w:val="6"/>
        </w:numPr>
        <w:suppressAutoHyphens w:val="0"/>
        <w:autoSpaceDE w:val="0"/>
        <w:autoSpaceDN w:val="0"/>
        <w:adjustRightInd w:val="0"/>
        <w:jc w:val="both"/>
      </w:pPr>
      <w:r w:rsidRPr="00DF50EB">
        <w:t xml:space="preserve">Aluspinnas </w:t>
      </w:r>
    </w:p>
    <w:p w14:paraId="7AC26E53" w14:textId="0042A535" w:rsidR="00502370" w:rsidRDefault="009153F2" w:rsidP="0023168B">
      <w:pPr>
        <w:suppressAutoHyphens w:val="0"/>
        <w:autoSpaceDE w:val="0"/>
        <w:autoSpaceDN w:val="0"/>
        <w:adjustRightInd w:val="0"/>
        <w:jc w:val="both"/>
      </w:pPr>
      <w:r w:rsidRPr="009153F2">
        <w:t>Rajatise alla jääva mullakihi ja mullase täitepinnase kihi peab eemaldama. Katendi aluspinnases tuleb täita lohud, alus planeerida ja tihendada</w:t>
      </w:r>
      <w:r>
        <w:t xml:space="preserve">. </w:t>
      </w:r>
      <w:r w:rsidR="0023168B">
        <w:t>Süvendi põhi ja mulde alune planeeritakse 4% põikkaldega. Mulde ülemine kiht rajada pealt 4% põikkaldega.</w:t>
      </w:r>
      <w:r w:rsidR="008E04AB">
        <w:t xml:space="preserve"> </w:t>
      </w:r>
      <w:r w:rsidR="0023168B">
        <w:t>Mulde peale paigaldatakse geotekstiil</w:t>
      </w:r>
      <w:r w:rsidR="008E04AB">
        <w:t xml:space="preserve"> </w:t>
      </w:r>
      <w:r w:rsidR="008E04AB" w:rsidRPr="00BD2257">
        <w:t xml:space="preserve">(Deklareeritud tõmbetugevus MD/CMD ≥20 </w:t>
      </w:r>
      <w:proofErr w:type="spellStart"/>
      <w:r w:rsidR="008E04AB" w:rsidRPr="00BD2257">
        <w:t>kN</w:t>
      </w:r>
      <w:proofErr w:type="spellEnd"/>
      <w:r w:rsidR="008E04AB" w:rsidRPr="00BD2257">
        <w:t>/m, 5,0 m lai</w:t>
      </w:r>
      <w:r w:rsidR="008E04AB">
        <w:t>, mittekootud</w:t>
      </w:r>
      <w:r w:rsidR="008E04AB" w:rsidRPr="00BD2257">
        <w:t>)</w:t>
      </w:r>
      <w:r w:rsidR="0023168B">
        <w:t>.</w:t>
      </w:r>
      <w:r w:rsidR="008E04AB">
        <w:t xml:space="preserve"> </w:t>
      </w:r>
      <w:r w:rsidR="0023168B">
        <w:t>Peale mulde ehitamist ja geotekstiili paigaldamist ehitatakse dreenkiht minimaalse paksusega  25cm. Minimaalse paksusega koht on otsesuuna sõiduradade keskel. Dreenkihi ülemisel pinnal on põikkalle 2,5% ja alumisel pinnal 4%.</w:t>
      </w:r>
      <w:r w:rsidR="00454A20">
        <w:t xml:space="preserve"> </w:t>
      </w:r>
      <w:r w:rsidR="0023168B">
        <w:t>Dreenkiht tuleb rajada materjalist, mille  filtratsioonimoodul on vähemalt 1,0 m/ööpäevas</w:t>
      </w:r>
      <w:r w:rsidR="00454A20">
        <w:t xml:space="preserve">. </w:t>
      </w:r>
      <w:r w:rsidR="001265DD">
        <w:t xml:space="preserve">Alusele rajatakse </w:t>
      </w:r>
      <w:r w:rsidR="001265DD" w:rsidRPr="001265DD">
        <w:t xml:space="preserve">lubjakivikillustikust alus </w:t>
      </w:r>
      <w:proofErr w:type="spellStart"/>
      <w:r w:rsidR="001265DD" w:rsidRPr="001265DD">
        <w:t>fr</w:t>
      </w:r>
      <w:proofErr w:type="spellEnd"/>
      <w:r w:rsidR="001265DD" w:rsidRPr="001265DD">
        <w:t>. 32/63 + 16/32. Väljaveetud killustikalus tihendada ja profileerida</w:t>
      </w:r>
      <w:r w:rsidR="001265DD">
        <w:t>.</w:t>
      </w:r>
      <w:r w:rsidR="00520C6F" w:rsidRPr="00520C6F">
        <w:t xml:space="preserve"> Killustikalusele ehitatakse välja asfaltbetoonkatte</w:t>
      </w:r>
      <w:r w:rsidR="00520C6F">
        <w:t>.</w:t>
      </w:r>
      <w:r w:rsidR="00BC16DC">
        <w:t xml:space="preserve"> Asfaltkatte perved täidetakse </w:t>
      </w:r>
      <w:r w:rsidR="00E04EB8">
        <w:t xml:space="preserve">purustatud kruusaga </w:t>
      </w:r>
      <w:proofErr w:type="spellStart"/>
      <w:r w:rsidR="00E04EB8">
        <w:t>pos</w:t>
      </w:r>
      <w:proofErr w:type="spellEnd"/>
      <w:r w:rsidR="00E04EB8">
        <w:t xml:space="preserve"> 6 (h=10sm).</w:t>
      </w:r>
    </w:p>
    <w:p w14:paraId="17C88B18" w14:textId="0830CD99" w:rsidR="00E04EB8" w:rsidRDefault="00E04EB8" w:rsidP="0023168B">
      <w:pPr>
        <w:suppressAutoHyphens w:val="0"/>
        <w:autoSpaceDE w:val="0"/>
        <w:autoSpaceDN w:val="0"/>
        <w:adjustRightInd w:val="0"/>
        <w:jc w:val="both"/>
      </w:pPr>
      <w:proofErr w:type="spellStart"/>
      <w:r>
        <w:t>Mahasõidu</w:t>
      </w:r>
      <w:proofErr w:type="spellEnd"/>
      <w:r>
        <w:t xml:space="preserve"> nõlvad haljastatakse murukülviga huumusmullal h=15sm.</w:t>
      </w:r>
    </w:p>
    <w:p w14:paraId="730584B0" w14:textId="77777777" w:rsidR="009153F2" w:rsidRPr="001537D8" w:rsidRDefault="009153F2" w:rsidP="00AE7432">
      <w:pPr>
        <w:suppressAutoHyphens w:val="0"/>
        <w:autoSpaceDE w:val="0"/>
        <w:autoSpaceDN w:val="0"/>
        <w:adjustRightInd w:val="0"/>
        <w:jc w:val="both"/>
        <w:rPr>
          <w:highlight w:val="yellow"/>
        </w:rPr>
      </w:pPr>
    </w:p>
    <w:p w14:paraId="1AECD738" w14:textId="09349AA6" w:rsidR="00850A57" w:rsidRPr="00502370" w:rsidRDefault="006D6C5A" w:rsidP="006D6C5A">
      <w:pPr>
        <w:suppressAutoHyphens w:val="0"/>
        <w:autoSpaceDE w:val="0"/>
        <w:autoSpaceDN w:val="0"/>
        <w:adjustRightInd w:val="0"/>
        <w:jc w:val="both"/>
        <w:rPr>
          <w:bCs/>
        </w:rPr>
      </w:pPr>
      <w:r w:rsidRPr="00502370">
        <w:t>Ristumiskohtadele paigaldatakse liiklusmärgid nr 221 "Anna teed" komplekt koos eelteavitusmärgiga 221+811, liiklusmärk nr 644 "Tee nimetus" (2tk) ja liiklusmärk nr 341 "Massipiirang" komplekt koos lisateatetahvliga 891b "Välja arvatud RMK loal".</w:t>
      </w:r>
    </w:p>
    <w:p w14:paraId="5D386DAD" w14:textId="77777777" w:rsidR="00581D9E" w:rsidRPr="001537D8" w:rsidRDefault="00581D9E" w:rsidP="006A77F2">
      <w:pPr>
        <w:suppressAutoHyphens w:val="0"/>
        <w:autoSpaceDE w:val="0"/>
        <w:autoSpaceDN w:val="0"/>
        <w:adjustRightInd w:val="0"/>
        <w:jc w:val="both"/>
        <w:rPr>
          <w:highlight w:val="yellow"/>
        </w:rPr>
      </w:pPr>
    </w:p>
    <w:p w14:paraId="69FBDF7A" w14:textId="125F4168" w:rsidR="002765B1" w:rsidRPr="001537D8" w:rsidRDefault="0024060E" w:rsidP="0024060E">
      <w:pPr>
        <w:suppressAutoHyphens w:val="0"/>
        <w:autoSpaceDE w:val="0"/>
        <w:autoSpaceDN w:val="0"/>
        <w:adjustRightInd w:val="0"/>
        <w:jc w:val="both"/>
        <w:rPr>
          <w:highlight w:val="yellow"/>
        </w:rPr>
      </w:pPr>
      <w:r w:rsidRPr="00273A4B">
        <w:t>Ehitusobjektil peab kogu ehituse aja olema tagatud ajakohane ajutine liikluskorraldus vastavalt teostatavatele töödele tuleb paigaldada teedele ajutised liiklusmärgid nr 158 „Teetööd“, nr 331 „Sissesõidu keeld”, nr 552 „</w:t>
      </w:r>
      <w:proofErr w:type="spellStart"/>
      <w:r w:rsidRPr="00273A4B">
        <w:t>Umbtee</w:t>
      </w:r>
      <w:proofErr w:type="spellEnd"/>
      <w:r w:rsidRPr="00273A4B">
        <w:t>” ja avalikult kasutatavatel teedel tööde tegemiseks nõutavad liiklusskeemi kohased märgid ning lisaks kõik muud juhtumi põhised vajalikud ajutised liiklusmärgid</w:t>
      </w:r>
      <w:r w:rsidR="00273A4B">
        <w:t>.</w:t>
      </w:r>
    </w:p>
    <w:p w14:paraId="0D416D71" w14:textId="77777777" w:rsidR="00F1307C" w:rsidRPr="001537D8" w:rsidRDefault="00F1307C" w:rsidP="00741615">
      <w:pPr>
        <w:suppressAutoHyphens w:val="0"/>
        <w:autoSpaceDE w:val="0"/>
        <w:autoSpaceDN w:val="0"/>
        <w:adjustRightInd w:val="0"/>
        <w:jc w:val="both"/>
        <w:rPr>
          <w:highlight w:val="yellow"/>
          <w:lang w:eastAsia="et-EE"/>
        </w:rPr>
      </w:pPr>
    </w:p>
    <w:p w14:paraId="28EC3417" w14:textId="77777777" w:rsidR="0024060E" w:rsidRPr="00273A4B" w:rsidRDefault="0024060E" w:rsidP="0024060E">
      <w:pPr>
        <w:suppressAutoHyphens w:val="0"/>
        <w:autoSpaceDE w:val="0"/>
        <w:autoSpaceDN w:val="0"/>
        <w:adjustRightInd w:val="0"/>
        <w:jc w:val="both"/>
        <w:rPr>
          <w:color w:val="FF0000"/>
          <w:u w:val="single"/>
          <w:lang w:eastAsia="et-EE"/>
        </w:rPr>
      </w:pPr>
      <w:bookmarkStart w:id="9" w:name="_Hlk88829334"/>
      <w:r w:rsidRPr="00273A4B">
        <w:rPr>
          <w:color w:val="FF0000"/>
          <w:u w:val="single"/>
          <w:lang w:eastAsia="et-EE"/>
        </w:rPr>
        <w:t>Hankes tehtud muudatused võrreldes projektiga:</w:t>
      </w:r>
    </w:p>
    <w:bookmarkEnd w:id="9"/>
    <w:p w14:paraId="5239F8C1" w14:textId="77777777" w:rsidR="00795F40" w:rsidRPr="00273A4B" w:rsidRDefault="00795F40" w:rsidP="00795F40">
      <w:pPr>
        <w:suppressAutoHyphens w:val="0"/>
        <w:autoSpaceDE w:val="0"/>
        <w:autoSpaceDN w:val="0"/>
        <w:adjustRightInd w:val="0"/>
        <w:jc w:val="both"/>
        <w:rPr>
          <w:color w:val="FF0000"/>
          <w:lang w:eastAsia="et-EE"/>
        </w:rPr>
      </w:pPr>
      <w:r w:rsidRPr="00273A4B">
        <w:rPr>
          <w:color w:val="FF0000"/>
          <w:lang w:eastAsia="et-EE"/>
        </w:rPr>
        <w:t>Ehituses kasutatakse erinevalt projektis toodud järgmisi erisusi:</w:t>
      </w:r>
    </w:p>
    <w:p w14:paraId="1508E4EC" w14:textId="77777777" w:rsidR="00795F40" w:rsidRPr="00273A4B" w:rsidRDefault="00795F40" w:rsidP="00795F40">
      <w:pPr>
        <w:pStyle w:val="Loendilik"/>
        <w:numPr>
          <w:ilvl w:val="0"/>
          <w:numId w:val="4"/>
        </w:numPr>
        <w:tabs>
          <w:tab w:val="left" w:pos="-7371"/>
          <w:tab w:val="left" w:pos="284"/>
        </w:tabs>
        <w:suppressAutoHyphens w:val="0"/>
        <w:autoSpaceDE w:val="0"/>
        <w:autoSpaceDN w:val="0"/>
        <w:adjustRightInd w:val="0"/>
        <w:ind w:left="0" w:firstLine="0"/>
        <w:jc w:val="both"/>
        <w:rPr>
          <w:b/>
          <w:bCs/>
          <w:color w:val="FF0000"/>
          <w:lang w:eastAsia="et-EE"/>
        </w:rPr>
      </w:pPr>
      <w:bookmarkStart w:id="10" w:name="_Hlk89865129"/>
      <w:r w:rsidRPr="00273A4B">
        <w:rPr>
          <w:color w:val="FF0000"/>
          <w:lang w:eastAsia="et-EE"/>
        </w:rPr>
        <w:t xml:space="preserve">Projektis toodud </w:t>
      </w:r>
      <w:bookmarkEnd w:id="10"/>
      <w:r w:rsidRPr="00273A4B">
        <w:rPr>
          <w:color w:val="FF0000"/>
          <w:lang w:eastAsia="et-EE"/>
        </w:rPr>
        <w:t>truubi otsakute ehitamisel, nõlvade kindlustamisel jm. võib kasutada ainult erosioonitõkke matti, mis koosneb 100% kookoskiududest (350 g/m</w:t>
      </w:r>
      <w:r w:rsidRPr="00273A4B">
        <w:rPr>
          <w:color w:val="FF0000"/>
          <w:vertAlign w:val="superscript"/>
          <w:lang w:eastAsia="et-EE"/>
        </w:rPr>
        <w:t>2</w:t>
      </w:r>
      <w:r w:rsidRPr="00273A4B">
        <w:rPr>
          <w:color w:val="FF0000"/>
          <w:lang w:eastAsia="et-EE"/>
        </w:rPr>
        <w:t xml:space="preserve">) ja mille siduselemendiks on </w:t>
      </w:r>
      <w:proofErr w:type="spellStart"/>
      <w:r w:rsidRPr="00273A4B">
        <w:rPr>
          <w:color w:val="FF0000"/>
          <w:lang w:eastAsia="et-EE"/>
        </w:rPr>
        <w:t>jute</w:t>
      </w:r>
      <w:proofErr w:type="spellEnd"/>
      <w:r w:rsidRPr="00273A4B">
        <w:rPr>
          <w:color w:val="FF0000"/>
          <w:lang w:eastAsia="et-EE"/>
        </w:rPr>
        <w:t xml:space="preserve"> nöör/võrk. Kasutatav erosioonitõkke matti peab koosnema 100% biolagunevast materjalist, mille eluiga on vähemalt 2 aastat. </w:t>
      </w:r>
      <w:r w:rsidRPr="00273A4B">
        <w:rPr>
          <w:b/>
          <w:bCs/>
          <w:color w:val="FF0000"/>
          <w:lang w:eastAsia="et-EE"/>
        </w:rPr>
        <w:t xml:space="preserve">Erosioonitõkke matid, mis sisaldavad </w:t>
      </w:r>
      <w:r w:rsidRPr="00273A4B">
        <w:rPr>
          <w:b/>
          <w:bCs/>
          <w:color w:val="FF0000"/>
          <w:u w:val="single"/>
          <w:lang w:eastAsia="et-EE"/>
        </w:rPr>
        <w:t>plastist sidusnööre/võrkusid on keelatud.</w:t>
      </w:r>
    </w:p>
    <w:p w14:paraId="1142FF4A" w14:textId="77777777" w:rsidR="00795F40" w:rsidRPr="00273A4B" w:rsidRDefault="00795F40" w:rsidP="00795F40">
      <w:pPr>
        <w:pStyle w:val="Loendilik"/>
        <w:numPr>
          <w:ilvl w:val="0"/>
          <w:numId w:val="4"/>
        </w:numPr>
        <w:tabs>
          <w:tab w:val="left" w:pos="-7371"/>
          <w:tab w:val="left" w:pos="284"/>
        </w:tabs>
        <w:suppressAutoHyphens w:val="0"/>
        <w:autoSpaceDE w:val="0"/>
        <w:autoSpaceDN w:val="0"/>
        <w:adjustRightInd w:val="0"/>
        <w:ind w:left="0" w:firstLine="0"/>
        <w:jc w:val="both"/>
        <w:rPr>
          <w:b/>
          <w:bCs/>
          <w:color w:val="FF0000"/>
          <w:lang w:eastAsia="et-EE"/>
        </w:rPr>
      </w:pPr>
      <w:r w:rsidRPr="00273A4B">
        <w:rPr>
          <w:color w:val="FF0000"/>
          <w:lang w:eastAsia="et-EE"/>
        </w:rPr>
        <w:t xml:space="preserve">Otsakute ja nõlvade kindlustamisel võib kasutada </w:t>
      </w:r>
      <w:proofErr w:type="spellStart"/>
      <w:r w:rsidRPr="00273A4B">
        <w:rPr>
          <w:color w:val="FF0000"/>
          <w:lang w:eastAsia="et-EE"/>
        </w:rPr>
        <w:t>hüdrokülvi</w:t>
      </w:r>
      <w:proofErr w:type="spellEnd"/>
      <w:r w:rsidRPr="00273A4B">
        <w:rPr>
          <w:color w:val="FF0000"/>
          <w:lang w:eastAsia="et-EE"/>
        </w:rPr>
        <w:t>, kuid see peab olema teostatud</w:t>
      </w:r>
      <w:r w:rsidRPr="00273A4B">
        <w:rPr>
          <w:b/>
          <w:bCs/>
          <w:color w:val="FF0000"/>
          <w:lang w:eastAsia="et-EE"/>
        </w:rPr>
        <w:t xml:space="preserve"> </w:t>
      </w:r>
      <w:r w:rsidRPr="00273A4B">
        <w:rPr>
          <w:b/>
          <w:bCs/>
          <w:color w:val="FF0000"/>
          <w:u w:val="single"/>
          <w:lang w:eastAsia="et-EE"/>
        </w:rPr>
        <w:t>50 päeva</w:t>
      </w:r>
      <w:r w:rsidRPr="00273A4B">
        <w:rPr>
          <w:b/>
          <w:bCs/>
          <w:color w:val="FF0000"/>
          <w:lang w:eastAsia="et-EE"/>
        </w:rPr>
        <w:t xml:space="preserve"> </w:t>
      </w:r>
      <w:r w:rsidRPr="00273A4B">
        <w:rPr>
          <w:color w:val="FF0000"/>
          <w:lang w:eastAsia="et-EE"/>
        </w:rPr>
        <w:t>enne ehituse lõpptähtaega ja ehituse üle andes peab otsakul/kindlustusel</w:t>
      </w:r>
      <w:r w:rsidRPr="00273A4B">
        <w:rPr>
          <w:b/>
          <w:bCs/>
          <w:color w:val="FF0000"/>
          <w:lang w:eastAsia="et-EE"/>
        </w:rPr>
        <w:t xml:space="preserve"> </w:t>
      </w:r>
      <w:r w:rsidRPr="00273A4B">
        <w:rPr>
          <w:b/>
          <w:bCs/>
          <w:color w:val="FF0000"/>
          <w:u w:val="single"/>
          <w:lang w:eastAsia="et-EE"/>
        </w:rPr>
        <w:t>kasvama ühtlane elujõuline haljastus.</w:t>
      </w:r>
    </w:p>
    <w:p w14:paraId="6CEA28DA" w14:textId="52486D48" w:rsidR="00605A6B" w:rsidRPr="00273A4B" w:rsidRDefault="00795F40" w:rsidP="00795F40">
      <w:pPr>
        <w:pStyle w:val="Loendilik"/>
        <w:numPr>
          <w:ilvl w:val="0"/>
          <w:numId w:val="4"/>
        </w:numPr>
        <w:tabs>
          <w:tab w:val="left" w:pos="-7371"/>
          <w:tab w:val="left" w:pos="284"/>
        </w:tabs>
        <w:suppressAutoHyphens w:val="0"/>
        <w:autoSpaceDE w:val="0"/>
        <w:autoSpaceDN w:val="0"/>
        <w:adjustRightInd w:val="0"/>
        <w:ind w:left="0" w:firstLine="0"/>
        <w:jc w:val="both"/>
        <w:rPr>
          <w:b/>
          <w:bCs/>
          <w:color w:val="FF0000"/>
          <w:lang w:eastAsia="et-EE"/>
        </w:rPr>
      </w:pPr>
      <w:r w:rsidRPr="00273A4B">
        <w:rPr>
          <w:color w:val="FF0000"/>
          <w:lang w:eastAsia="et-EE"/>
        </w:rPr>
        <w:t xml:space="preserve">Projektis toodud truubi otsakute ja kivikindlustuste ehitamisel </w:t>
      </w:r>
      <w:r w:rsidRPr="00273A4B">
        <w:rPr>
          <w:b/>
          <w:bCs/>
          <w:color w:val="FF0000"/>
          <w:u w:val="single"/>
          <w:lang w:eastAsia="et-EE"/>
        </w:rPr>
        <w:t>on keelatud geotekstiilide kasutamine</w:t>
      </w:r>
      <w:r w:rsidRPr="00273A4B">
        <w:rPr>
          <w:color w:val="FF0000"/>
          <w:lang w:eastAsia="et-EE"/>
        </w:rPr>
        <w:t xml:space="preserve"> kivikindlustuste kivide all.</w:t>
      </w:r>
    </w:p>
    <w:p w14:paraId="25A9D1EC" w14:textId="3E4A829D" w:rsidR="00432804" w:rsidRPr="007920E4" w:rsidRDefault="00432804">
      <w:pPr>
        <w:pStyle w:val="Loendilik"/>
        <w:numPr>
          <w:ilvl w:val="0"/>
          <w:numId w:val="4"/>
        </w:numPr>
        <w:tabs>
          <w:tab w:val="left" w:pos="284"/>
        </w:tabs>
        <w:suppressAutoHyphens w:val="0"/>
        <w:autoSpaceDE w:val="0"/>
        <w:autoSpaceDN w:val="0"/>
        <w:adjustRightInd w:val="0"/>
        <w:ind w:left="0" w:firstLine="0"/>
        <w:jc w:val="both"/>
        <w:rPr>
          <w:color w:val="FF0000"/>
          <w:lang w:eastAsia="et-EE"/>
        </w:rPr>
      </w:pPr>
      <w:r w:rsidRPr="007920E4">
        <w:rPr>
          <w:color w:val="FF0000"/>
          <w:lang w:eastAsia="et-EE"/>
        </w:rPr>
        <w:t>Projektis toodud teealuse (</w:t>
      </w:r>
      <w:r w:rsidR="00CF1305" w:rsidRPr="007920E4">
        <w:rPr>
          <w:color w:val="FF0000"/>
          <w:lang w:eastAsia="et-EE"/>
        </w:rPr>
        <w:t xml:space="preserve">Kruus </w:t>
      </w:r>
      <w:proofErr w:type="spellStart"/>
      <w:r w:rsidR="00CF1305" w:rsidRPr="007920E4">
        <w:rPr>
          <w:color w:val="FF0000"/>
          <w:lang w:eastAsia="et-EE"/>
        </w:rPr>
        <w:t>fr</w:t>
      </w:r>
      <w:proofErr w:type="spellEnd"/>
      <w:r w:rsidR="00CF1305" w:rsidRPr="007920E4">
        <w:rPr>
          <w:color w:val="FF0000"/>
          <w:lang w:eastAsia="et-EE"/>
        </w:rPr>
        <w:t xml:space="preserve"> 0/63 mm (</w:t>
      </w:r>
      <w:proofErr w:type="spellStart"/>
      <w:r w:rsidR="00CF1305" w:rsidRPr="007920E4">
        <w:rPr>
          <w:color w:val="FF0000"/>
          <w:lang w:eastAsia="et-EE"/>
        </w:rPr>
        <w:t>pos</w:t>
      </w:r>
      <w:proofErr w:type="spellEnd"/>
      <w:r w:rsidR="00CF1305" w:rsidRPr="007920E4">
        <w:rPr>
          <w:color w:val="FF0000"/>
          <w:lang w:eastAsia="et-EE"/>
        </w:rPr>
        <w:t xml:space="preserve"> 3)</w:t>
      </w:r>
      <w:r w:rsidRPr="007920E4">
        <w:rPr>
          <w:color w:val="FF0000"/>
          <w:lang w:eastAsia="et-EE"/>
        </w:rPr>
        <w:t xml:space="preserve">) on täpsustatud sorteeritud kruusa positsioon nr 4 (Tee ehitamise kvaliteedi nõuded (Majandus- ja taristuministri 03.08.2015 määrus nr 101) Lisas 10.). Teealuse ehitusel kasutatav labori poolt deklareeritud sorteeritud kruus positsioon nr 4 </w:t>
      </w:r>
      <w:proofErr w:type="spellStart"/>
      <w:r w:rsidRPr="007920E4">
        <w:rPr>
          <w:color w:val="FF0000"/>
          <w:lang w:eastAsia="et-EE"/>
        </w:rPr>
        <w:t>terastikuline</w:t>
      </w:r>
      <w:proofErr w:type="spellEnd"/>
      <w:r w:rsidRPr="007920E4">
        <w:rPr>
          <w:color w:val="FF0000"/>
          <w:lang w:eastAsia="et-EE"/>
        </w:rPr>
        <w:t xml:space="preserve"> koostis võib hälbida </w:t>
      </w:r>
      <w:proofErr w:type="spellStart"/>
      <w:r w:rsidRPr="007920E4">
        <w:rPr>
          <w:color w:val="FF0000"/>
          <w:lang w:eastAsia="et-EE"/>
        </w:rPr>
        <w:t>terastikulisest</w:t>
      </w:r>
      <w:proofErr w:type="spellEnd"/>
      <w:r w:rsidRPr="007920E4">
        <w:rPr>
          <w:color w:val="FF0000"/>
          <w:lang w:eastAsia="et-EE"/>
        </w:rPr>
        <w:t xml:space="preserve"> koostisest Maanteeameti „Killustikust katendikihtide ehitamise juhis“ MA 2016-012 järgi esitatud hälvete võrra järgmiselt:</w:t>
      </w:r>
    </w:p>
    <w:tbl>
      <w:tblPr>
        <w:tblW w:w="7231" w:type="dxa"/>
        <w:tblInd w:w="1010" w:type="dxa"/>
        <w:tblCellMar>
          <w:left w:w="70" w:type="dxa"/>
          <w:right w:w="70" w:type="dxa"/>
        </w:tblCellMar>
        <w:tblLook w:val="04A0" w:firstRow="1" w:lastRow="0" w:firstColumn="1" w:lastColumn="0" w:noHBand="0" w:noVBand="1"/>
      </w:tblPr>
      <w:tblGrid>
        <w:gridCol w:w="1470"/>
        <w:gridCol w:w="954"/>
        <w:gridCol w:w="954"/>
        <w:gridCol w:w="954"/>
        <w:gridCol w:w="954"/>
        <w:gridCol w:w="954"/>
        <w:gridCol w:w="991"/>
      </w:tblGrid>
      <w:tr w:rsidR="00432804" w:rsidRPr="007920E4" w14:paraId="7D2A8DB1" w14:textId="77777777" w:rsidTr="00F20521">
        <w:trPr>
          <w:trHeight w:val="300"/>
        </w:trPr>
        <w:tc>
          <w:tcPr>
            <w:tcW w:w="147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E72458" w14:textId="77777777" w:rsidR="00432804" w:rsidRPr="007920E4" w:rsidRDefault="00432804" w:rsidP="00F20521">
            <w:pPr>
              <w:suppressAutoHyphens w:val="0"/>
              <w:jc w:val="center"/>
              <w:rPr>
                <w:color w:val="FF0000"/>
                <w:lang w:eastAsia="et-EE"/>
              </w:rPr>
            </w:pPr>
            <w:r w:rsidRPr="007920E4">
              <w:rPr>
                <w:color w:val="FF0000"/>
                <w:lang w:eastAsia="et-EE"/>
              </w:rPr>
              <w:t> </w:t>
            </w:r>
          </w:p>
        </w:tc>
        <w:tc>
          <w:tcPr>
            <w:tcW w:w="5761" w:type="dxa"/>
            <w:gridSpan w:val="6"/>
            <w:tcBorders>
              <w:top w:val="single" w:sz="4" w:space="0" w:color="auto"/>
              <w:left w:val="nil"/>
              <w:bottom w:val="single" w:sz="4" w:space="0" w:color="auto"/>
              <w:right w:val="single" w:sz="4" w:space="0" w:color="auto"/>
            </w:tcBorders>
            <w:shd w:val="clear" w:color="auto" w:fill="auto"/>
            <w:noWrap/>
            <w:vAlign w:val="center"/>
            <w:hideMark/>
          </w:tcPr>
          <w:p w14:paraId="046A4D77" w14:textId="77777777" w:rsidR="00432804" w:rsidRPr="007920E4" w:rsidRDefault="00432804" w:rsidP="00F20521">
            <w:pPr>
              <w:suppressAutoHyphens w:val="0"/>
              <w:jc w:val="center"/>
              <w:rPr>
                <w:color w:val="FF0000"/>
                <w:lang w:eastAsia="et-EE"/>
              </w:rPr>
            </w:pPr>
            <w:r w:rsidRPr="007920E4">
              <w:rPr>
                <w:color w:val="FF0000"/>
                <w:lang w:eastAsia="et-EE"/>
              </w:rPr>
              <w:t>Sõela ava, mm</w:t>
            </w:r>
          </w:p>
        </w:tc>
      </w:tr>
      <w:tr w:rsidR="00432804" w:rsidRPr="007920E4" w14:paraId="27EFE950" w14:textId="77777777" w:rsidTr="00F20521">
        <w:trPr>
          <w:trHeight w:val="300"/>
        </w:trPr>
        <w:tc>
          <w:tcPr>
            <w:tcW w:w="1470" w:type="dxa"/>
            <w:vMerge/>
            <w:tcBorders>
              <w:top w:val="single" w:sz="4" w:space="0" w:color="auto"/>
              <w:left w:val="single" w:sz="4" w:space="0" w:color="auto"/>
              <w:bottom w:val="single" w:sz="4" w:space="0" w:color="auto"/>
              <w:right w:val="single" w:sz="4" w:space="0" w:color="auto"/>
            </w:tcBorders>
            <w:vAlign w:val="center"/>
            <w:hideMark/>
          </w:tcPr>
          <w:p w14:paraId="648AB9BB" w14:textId="77777777" w:rsidR="00432804" w:rsidRPr="007920E4" w:rsidRDefault="00432804" w:rsidP="00F20521">
            <w:pPr>
              <w:suppressAutoHyphens w:val="0"/>
              <w:rPr>
                <w:color w:val="FF0000"/>
                <w:lang w:eastAsia="et-EE"/>
              </w:rPr>
            </w:pPr>
          </w:p>
        </w:tc>
        <w:tc>
          <w:tcPr>
            <w:tcW w:w="954" w:type="dxa"/>
            <w:tcBorders>
              <w:top w:val="nil"/>
              <w:left w:val="nil"/>
              <w:bottom w:val="single" w:sz="4" w:space="0" w:color="auto"/>
              <w:right w:val="single" w:sz="4" w:space="0" w:color="auto"/>
            </w:tcBorders>
            <w:shd w:val="clear" w:color="auto" w:fill="auto"/>
            <w:noWrap/>
            <w:vAlign w:val="center"/>
            <w:hideMark/>
          </w:tcPr>
          <w:p w14:paraId="390433A5" w14:textId="77777777" w:rsidR="00432804" w:rsidRPr="007920E4" w:rsidRDefault="00432804" w:rsidP="00F20521">
            <w:pPr>
              <w:suppressAutoHyphens w:val="0"/>
              <w:jc w:val="center"/>
              <w:rPr>
                <w:color w:val="FF0000"/>
                <w:lang w:eastAsia="et-EE"/>
              </w:rPr>
            </w:pPr>
            <w:r w:rsidRPr="007920E4">
              <w:rPr>
                <w:color w:val="FF0000"/>
                <w:lang w:eastAsia="et-EE"/>
              </w:rPr>
              <w:t>1</w:t>
            </w:r>
          </w:p>
        </w:tc>
        <w:tc>
          <w:tcPr>
            <w:tcW w:w="954" w:type="dxa"/>
            <w:tcBorders>
              <w:top w:val="nil"/>
              <w:left w:val="nil"/>
              <w:bottom w:val="single" w:sz="4" w:space="0" w:color="auto"/>
              <w:right w:val="single" w:sz="4" w:space="0" w:color="auto"/>
            </w:tcBorders>
            <w:shd w:val="clear" w:color="auto" w:fill="auto"/>
            <w:noWrap/>
            <w:vAlign w:val="center"/>
            <w:hideMark/>
          </w:tcPr>
          <w:p w14:paraId="713E0C51" w14:textId="77777777" w:rsidR="00432804" w:rsidRPr="007920E4" w:rsidRDefault="00432804" w:rsidP="00F20521">
            <w:pPr>
              <w:suppressAutoHyphens w:val="0"/>
              <w:jc w:val="center"/>
              <w:rPr>
                <w:color w:val="FF0000"/>
                <w:lang w:eastAsia="et-EE"/>
              </w:rPr>
            </w:pPr>
            <w:r w:rsidRPr="007920E4">
              <w:rPr>
                <w:color w:val="FF0000"/>
                <w:lang w:eastAsia="et-EE"/>
              </w:rPr>
              <w:t>2</w:t>
            </w:r>
          </w:p>
        </w:tc>
        <w:tc>
          <w:tcPr>
            <w:tcW w:w="954" w:type="dxa"/>
            <w:tcBorders>
              <w:top w:val="nil"/>
              <w:left w:val="nil"/>
              <w:bottom w:val="single" w:sz="4" w:space="0" w:color="auto"/>
              <w:right w:val="single" w:sz="4" w:space="0" w:color="auto"/>
            </w:tcBorders>
            <w:shd w:val="clear" w:color="auto" w:fill="auto"/>
            <w:noWrap/>
            <w:vAlign w:val="center"/>
            <w:hideMark/>
          </w:tcPr>
          <w:p w14:paraId="746B7549" w14:textId="77777777" w:rsidR="00432804" w:rsidRPr="007920E4" w:rsidRDefault="00432804" w:rsidP="00F20521">
            <w:pPr>
              <w:suppressAutoHyphens w:val="0"/>
              <w:jc w:val="center"/>
              <w:rPr>
                <w:color w:val="FF0000"/>
                <w:lang w:eastAsia="et-EE"/>
              </w:rPr>
            </w:pPr>
            <w:r w:rsidRPr="007920E4">
              <w:rPr>
                <w:color w:val="FF0000"/>
                <w:lang w:eastAsia="et-EE"/>
              </w:rPr>
              <w:t>4</w:t>
            </w:r>
          </w:p>
        </w:tc>
        <w:tc>
          <w:tcPr>
            <w:tcW w:w="954" w:type="dxa"/>
            <w:tcBorders>
              <w:top w:val="nil"/>
              <w:left w:val="nil"/>
              <w:bottom w:val="single" w:sz="4" w:space="0" w:color="auto"/>
              <w:right w:val="single" w:sz="4" w:space="0" w:color="auto"/>
            </w:tcBorders>
            <w:shd w:val="clear" w:color="auto" w:fill="auto"/>
            <w:noWrap/>
            <w:vAlign w:val="center"/>
            <w:hideMark/>
          </w:tcPr>
          <w:p w14:paraId="597F6715" w14:textId="77777777" w:rsidR="00432804" w:rsidRPr="007920E4" w:rsidRDefault="00432804" w:rsidP="00F20521">
            <w:pPr>
              <w:suppressAutoHyphens w:val="0"/>
              <w:jc w:val="center"/>
              <w:rPr>
                <w:color w:val="FF0000"/>
                <w:lang w:eastAsia="et-EE"/>
              </w:rPr>
            </w:pPr>
            <w:r w:rsidRPr="007920E4">
              <w:rPr>
                <w:color w:val="FF0000"/>
                <w:lang w:eastAsia="et-EE"/>
              </w:rPr>
              <w:t>8</w:t>
            </w:r>
          </w:p>
        </w:tc>
        <w:tc>
          <w:tcPr>
            <w:tcW w:w="954" w:type="dxa"/>
            <w:tcBorders>
              <w:top w:val="nil"/>
              <w:left w:val="nil"/>
              <w:bottom w:val="single" w:sz="4" w:space="0" w:color="auto"/>
              <w:right w:val="single" w:sz="4" w:space="0" w:color="auto"/>
            </w:tcBorders>
            <w:shd w:val="clear" w:color="auto" w:fill="auto"/>
            <w:noWrap/>
            <w:vAlign w:val="center"/>
            <w:hideMark/>
          </w:tcPr>
          <w:p w14:paraId="07A26A52" w14:textId="77777777" w:rsidR="00432804" w:rsidRPr="007920E4" w:rsidRDefault="00432804" w:rsidP="00F20521">
            <w:pPr>
              <w:suppressAutoHyphens w:val="0"/>
              <w:jc w:val="center"/>
              <w:rPr>
                <w:color w:val="FF0000"/>
                <w:lang w:eastAsia="et-EE"/>
              </w:rPr>
            </w:pPr>
            <w:r w:rsidRPr="007920E4">
              <w:rPr>
                <w:color w:val="FF0000"/>
                <w:lang w:eastAsia="et-EE"/>
              </w:rPr>
              <w:t>16</w:t>
            </w:r>
          </w:p>
        </w:tc>
        <w:tc>
          <w:tcPr>
            <w:tcW w:w="991" w:type="dxa"/>
            <w:tcBorders>
              <w:top w:val="nil"/>
              <w:left w:val="nil"/>
              <w:bottom w:val="single" w:sz="4" w:space="0" w:color="auto"/>
              <w:right w:val="single" w:sz="4" w:space="0" w:color="auto"/>
            </w:tcBorders>
            <w:shd w:val="clear" w:color="auto" w:fill="auto"/>
            <w:noWrap/>
            <w:vAlign w:val="center"/>
            <w:hideMark/>
          </w:tcPr>
          <w:p w14:paraId="7CD58F85" w14:textId="77777777" w:rsidR="00432804" w:rsidRPr="007920E4" w:rsidRDefault="00432804" w:rsidP="00F20521">
            <w:pPr>
              <w:suppressAutoHyphens w:val="0"/>
              <w:jc w:val="center"/>
              <w:rPr>
                <w:color w:val="FF0000"/>
                <w:lang w:eastAsia="et-EE"/>
              </w:rPr>
            </w:pPr>
            <w:r w:rsidRPr="007920E4">
              <w:rPr>
                <w:color w:val="FF0000"/>
                <w:lang w:eastAsia="et-EE"/>
              </w:rPr>
              <w:t>31,5</w:t>
            </w:r>
          </w:p>
        </w:tc>
      </w:tr>
      <w:tr w:rsidR="00432804" w:rsidRPr="007920E4" w14:paraId="67F28A2D" w14:textId="77777777" w:rsidTr="00F20521">
        <w:trPr>
          <w:trHeight w:val="300"/>
        </w:trPr>
        <w:tc>
          <w:tcPr>
            <w:tcW w:w="1470" w:type="dxa"/>
            <w:vMerge/>
            <w:tcBorders>
              <w:top w:val="single" w:sz="4" w:space="0" w:color="auto"/>
              <w:left w:val="single" w:sz="4" w:space="0" w:color="auto"/>
              <w:bottom w:val="single" w:sz="4" w:space="0" w:color="auto"/>
              <w:right w:val="single" w:sz="4" w:space="0" w:color="auto"/>
            </w:tcBorders>
            <w:vAlign w:val="center"/>
            <w:hideMark/>
          </w:tcPr>
          <w:p w14:paraId="39D66F9D" w14:textId="77777777" w:rsidR="00432804" w:rsidRPr="007920E4" w:rsidRDefault="00432804" w:rsidP="00F20521">
            <w:pPr>
              <w:suppressAutoHyphens w:val="0"/>
              <w:rPr>
                <w:color w:val="FF0000"/>
                <w:lang w:eastAsia="et-EE"/>
              </w:rPr>
            </w:pPr>
          </w:p>
        </w:tc>
        <w:tc>
          <w:tcPr>
            <w:tcW w:w="5761" w:type="dxa"/>
            <w:gridSpan w:val="6"/>
            <w:tcBorders>
              <w:top w:val="single" w:sz="4" w:space="0" w:color="auto"/>
              <w:left w:val="nil"/>
              <w:bottom w:val="single" w:sz="4" w:space="0" w:color="auto"/>
              <w:right w:val="single" w:sz="4" w:space="0" w:color="auto"/>
            </w:tcBorders>
            <w:shd w:val="clear" w:color="auto" w:fill="auto"/>
            <w:noWrap/>
            <w:vAlign w:val="center"/>
            <w:hideMark/>
          </w:tcPr>
          <w:p w14:paraId="7284B3CC" w14:textId="77777777" w:rsidR="00432804" w:rsidRPr="007920E4" w:rsidRDefault="00432804" w:rsidP="00F20521">
            <w:pPr>
              <w:suppressAutoHyphens w:val="0"/>
              <w:jc w:val="center"/>
              <w:rPr>
                <w:color w:val="FF0000"/>
                <w:lang w:eastAsia="et-EE"/>
              </w:rPr>
            </w:pPr>
            <w:r w:rsidRPr="007920E4">
              <w:rPr>
                <w:color w:val="FF0000"/>
                <w:lang w:eastAsia="et-EE"/>
              </w:rPr>
              <w:t>Hälve sõelal, massi-%</w:t>
            </w:r>
          </w:p>
        </w:tc>
      </w:tr>
      <w:tr w:rsidR="00432804" w:rsidRPr="005F7539" w14:paraId="142BE0DF" w14:textId="77777777" w:rsidTr="00F20521">
        <w:trPr>
          <w:trHeight w:val="300"/>
        </w:trPr>
        <w:tc>
          <w:tcPr>
            <w:tcW w:w="1470" w:type="dxa"/>
            <w:tcBorders>
              <w:top w:val="nil"/>
              <w:left w:val="single" w:sz="4" w:space="0" w:color="auto"/>
              <w:bottom w:val="single" w:sz="4" w:space="0" w:color="auto"/>
              <w:right w:val="single" w:sz="4" w:space="0" w:color="auto"/>
            </w:tcBorders>
            <w:shd w:val="clear" w:color="auto" w:fill="auto"/>
            <w:noWrap/>
            <w:vAlign w:val="center"/>
            <w:hideMark/>
          </w:tcPr>
          <w:p w14:paraId="5EABBDEE" w14:textId="77777777" w:rsidR="00432804" w:rsidRPr="007920E4" w:rsidRDefault="00432804" w:rsidP="00F20521">
            <w:pPr>
              <w:suppressAutoHyphens w:val="0"/>
              <w:rPr>
                <w:color w:val="FF0000"/>
                <w:lang w:eastAsia="et-EE"/>
              </w:rPr>
            </w:pPr>
            <w:r w:rsidRPr="007920E4">
              <w:rPr>
                <w:color w:val="FF0000"/>
                <w:lang w:eastAsia="et-EE"/>
              </w:rPr>
              <w:t>Positsioon 4</w:t>
            </w:r>
          </w:p>
        </w:tc>
        <w:tc>
          <w:tcPr>
            <w:tcW w:w="954" w:type="dxa"/>
            <w:tcBorders>
              <w:top w:val="nil"/>
              <w:left w:val="nil"/>
              <w:bottom w:val="single" w:sz="4" w:space="0" w:color="auto"/>
              <w:right w:val="single" w:sz="4" w:space="0" w:color="auto"/>
            </w:tcBorders>
            <w:shd w:val="clear" w:color="auto" w:fill="auto"/>
            <w:noWrap/>
            <w:vAlign w:val="center"/>
            <w:hideMark/>
          </w:tcPr>
          <w:p w14:paraId="7DA24EA4" w14:textId="77777777" w:rsidR="00432804" w:rsidRPr="007920E4" w:rsidRDefault="00432804" w:rsidP="00F20521">
            <w:pPr>
              <w:suppressAutoHyphens w:val="0"/>
              <w:jc w:val="center"/>
              <w:rPr>
                <w:color w:val="FF0000"/>
                <w:lang w:eastAsia="et-EE"/>
              </w:rPr>
            </w:pPr>
            <w:r w:rsidRPr="007920E4">
              <w:rPr>
                <w:color w:val="FF0000"/>
                <w:lang w:eastAsia="et-EE"/>
              </w:rPr>
              <w:t>+/-5</w:t>
            </w:r>
          </w:p>
        </w:tc>
        <w:tc>
          <w:tcPr>
            <w:tcW w:w="954" w:type="dxa"/>
            <w:tcBorders>
              <w:top w:val="nil"/>
              <w:left w:val="nil"/>
              <w:bottom w:val="single" w:sz="4" w:space="0" w:color="auto"/>
              <w:right w:val="single" w:sz="4" w:space="0" w:color="auto"/>
            </w:tcBorders>
            <w:shd w:val="clear" w:color="auto" w:fill="auto"/>
            <w:noWrap/>
            <w:vAlign w:val="center"/>
            <w:hideMark/>
          </w:tcPr>
          <w:p w14:paraId="56AFDB18" w14:textId="77777777" w:rsidR="00432804" w:rsidRPr="007920E4" w:rsidRDefault="00432804" w:rsidP="00F20521">
            <w:pPr>
              <w:suppressAutoHyphens w:val="0"/>
              <w:jc w:val="center"/>
              <w:rPr>
                <w:color w:val="FF0000"/>
                <w:lang w:eastAsia="et-EE"/>
              </w:rPr>
            </w:pPr>
            <w:r w:rsidRPr="007920E4">
              <w:rPr>
                <w:color w:val="FF0000"/>
                <w:lang w:eastAsia="et-EE"/>
              </w:rPr>
              <w:t>+/-5</w:t>
            </w:r>
          </w:p>
        </w:tc>
        <w:tc>
          <w:tcPr>
            <w:tcW w:w="954" w:type="dxa"/>
            <w:tcBorders>
              <w:top w:val="nil"/>
              <w:left w:val="nil"/>
              <w:bottom w:val="single" w:sz="4" w:space="0" w:color="auto"/>
              <w:right w:val="single" w:sz="4" w:space="0" w:color="auto"/>
            </w:tcBorders>
            <w:shd w:val="clear" w:color="auto" w:fill="auto"/>
            <w:noWrap/>
            <w:vAlign w:val="center"/>
            <w:hideMark/>
          </w:tcPr>
          <w:p w14:paraId="337508C1" w14:textId="77777777" w:rsidR="00432804" w:rsidRPr="007920E4" w:rsidRDefault="00432804" w:rsidP="00F20521">
            <w:pPr>
              <w:suppressAutoHyphens w:val="0"/>
              <w:jc w:val="center"/>
              <w:rPr>
                <w:color w:val="FF0000"/>
                <w:lang w:eastAsia="et-EE"/>
              </w:rPr>
            </w:pPr>
            <w:r w:rsidRPr="007920E4">
              <w:rPr>
                <w:color w:val="FF0000"/>
                <w:lang w:eastAsia="et-EE"/>
              </w:rPr>
              <w:t>+/-7</w:t>
            </w:r>
          </w:p>
        </w:tc>
        <w:tc>
          <w:tcPr>
            <w:tcW w:w="954" w:type="dxa"/>
            <w:tcBorders>
              <w:top w:val="nil"/>
              <w:left w:val="nil"/>
              <w:bottom w:val="single" w:sz="4" w:space="0" w:color="auto"/>
              <w:right w:val="single" w:sz="4" w:space="0" w:color="auto"/>
            </w:tcBorders>
            <w:shd w:val="clear" w:color="auto" w:fill="auto"/>
            <w:noWrap/>
            <w:vAlign w:val="center"/>
            <w:hideMark/>
          </w:tcPr>
          <w:p w14:paraId="2BDD9035" w14:textId="77777777" w:rsidR="00432804" w:rsidRPr="007920E4" w:rsidRDefault="00432804" w:rsidP="00F20521">
            <w:pPr>
              <w:suppressAutoHyphens w:val="0"/>
              <w:jc w:val="center"/>
              <w:rPr>
                <w:color w:val="FF0000"/>
                <w:lang w:eastAsia="et-EE"/>
              </w:rPr>
            </w:pPr>
            <w:r w:rsidRPr="007920E4">
              <w:rPr>
                <w:color w:val="FF0000"/>
                <w:lang w:eastAsia="et-EE"/>
              </w:rPr>
              <w:t>+/-7</w:t>
            </w:r>
          </w:p>
        </w:tc>
        <w:tc>
          <w:tcPr>
            <w:tcW w:w="954" w:type="dxa"/>
            <w:tcBorders>
              <w:top w:val="nil"/>
              <w:left w:val="nil"/>
              <w:bottom w:val="single" w:sz="4" w:space="0" w:color="auto"/>
              <w:right w:val="single" w:sz="4" w:space="0" w:color="auto"/>
            </w:tcBorders>
            <w:shd w:val="clear" w:color="auto" w:fill="auto"/>
            <w:noWrap/>
            <w:vAlign w:val="center"/>
            <w:hideMark/>
          </w:tcPr>
          <w:p w14:paraId="6DF20EA7" w14:textId="77777777" w:rsidR="00432804" w:rsidRPr="007920E4" w:rsidRDefault="00432804" w:rsidP="00F20521">
            <w:pPr>
              <w:suppressAutoHyphens w:val="0"/>
              <w:jc w:val="center"/>
              <w:rPr>
                <w:color w:val="FF0000"/>
                <w:lang w:eastAsia="et-EE"/>
              </w:rPr>
            </w:pPr>
            <w:r w:rsidRPr="007920E4">
              <w:rPr>
                <w:color w:val="FF0000"/>
                <w:lang w:eastAsia="et-EE"/>
              </w:rPr>
              <w:t>+/-8</w:t>
            </w:r>
          </w:p>
        </w:tc>
        <w:tc>
          <w:tcPr>
            <w:tcW w:w="991" w:type="dxa"/>
            <w:tcBorders>
              <w:top w:val="nil"/>
              <w:left w:val="nil"/>
              <w:bottom w:val="single" w:sz="4" w:space="0" w:color="auto"/>
              <w:right w:val="single" w:sz="4" w:space="0" w:color="auto"/>
            </w:tcBorders>
            <w:shd w:val="clear" w:color="auto" w:fill="auto"/>
            <w:noWrap/>
            <w:vAlign w:val="center"/>
            <w:hideMark/>
          </w:tcPr>
          <w:p w14:paraId="7A290EDB" w14:textId="77777777" w:rsidR="00432804" w:rsidRPr="005F7539" w:rsidRDefault="00432804" w:rsidP="00F20521">
            <w:pPr>
              <w:suppressAutoHyphens w:val="0"/>
              <w:jc w:val="center"/>
              <w:rPr>
                <w:color w:val="FF0000"/>
                <w:lang w:eastAsia="et-EE"/>
              </w:rPr>
            </w:pPr>
            <w:r w:rsidRPr="007920E4">
              <w:rPr>
                <w:color w:val="FF0000"/>
                <w:lang w:eastAsia="et-EE"/>
              </w:rPr>
              <w:t>+/-8</w:t>
            </w:r>
          </w:p>
        </w:tc>
      </w:tr>
    </w:tbl>
    <w:p w14:paraId="2E93AC04" w14:textId="77777777" w:rsidR="001D2462" w:rsidRPr="005D1CF5" w:rsidRDefault="001D2462" w:rsidP="001D2462">
      <w:pPr>
        <w:suppressAutoHyphens w:val="0"/>
        <w:autoSpaceDE w:val="0"/>
        <w:autoSpaceDN w:val="0"/>
        <w:adjustRightInd w:val="0"/>
        <w:jc w:val="both"/>
        <w:rPr>
          <w:lang w:eastAsia="et-EE"/>
        </w:rPr>
      </w:pPr>
    </w:p>
    <w:p w14:paraId="7A7164A9" w14:textId="13728A72" w:rsidR="005E2201" w:rsidRPr="009459D4" w:rsidRDefault="005E2201" w:rsidP="008D0A7B">
      <w:pPr>
        <w:jc w:val="both"/>
      </w:pPr>
      <w:r w:rsidRPr="005D1CF5">
        <w:t xml:space="preserve">Töö </w:t>
      </w:r>
      <w:r w:rsidR="00680CF2" w:rsidRPr="005D1CF5">
        <w:t>teh</w:t>
      </w:r>
      <w:r w:rsidR="00773151" w:rsidRPr="005D1CF5">
        <w:t>n</w:t>
      </w:r>
      <w:r w:rsidR="00680CF2" w:rsidRPr="005D1CF5">
        <w:t xml:space="preserve">iliseks </w:t>
      </w:r>
      <w:r w:rsidRPr="005D1CF5">
        <w:t xml:space="preserve">aluseks on </w:t>
      </w:r>
      <w:r w:rsidR="005F0914">
        <w:rPr>
          <w:b/>
          <w:bCs/>
        </w:rPr>
        <w:t>Laanekraav</w:t>
      </w:r>
      <w:r w:rsidR="005F0914" w:rsidRPr="0024674B">
        <w:rPr>
          <w:b/>
          <w:bCs/>
        </w:rPr>
        <w:t xml:space="preserve"> OÜ</w:t>
      </w:r>
      <w:r w:rsidR="005F0914" w:rsidRPr="007D478A">
        <w:t xml:space="preserve"> poolt koostatud</w:t>
      </w:r>
      <w:r w:rsidR="005F0914">
        <w:t xml:space="preserve"> „Uibo ja </w:t>
      </w:r>
      <w:proofErr w:type="spellStart"/>
      <w:r w:rsidR="005F0914">
        <w:t>Kanastuku</w:t>
      </w:r>
      <w:proofErr w:type="spellEnd"/>
      <w:r w:rsidR="005F0914" w:rsidRPr="00BC470A">
        <w:t xml:space="preserve"> tee </w:t>
      </w:r>
      <w:r w:rsidR="005F0914">
        <w:t>ehitamise projekt</w:t>
      </w:r>
      <w:r w:rsidR="005F0914" w:rsidRPr="004E2589">
        <w:t>“</w:t>
      </w:r>
      <w:r w:rsidR="005F0914">
        <w:t xml:space="preserve"> ja </w:t>
      </w:r>
      <w:proofErr w:type="spellStart"/>
      <w:r w:rsidR="005F0914">
        <w:rPr>
          <w:b/>
          <w:bCs/>
        </w:rPr>
        <w:t>ViaVelo</w:t>
      </w:r>
      <w:proofErr w:type="spellEnd"/>
      <w:r w:rsidR="005F0914">
        <w:rPr>
          <w:b/>
          <w:bCs/>
        </w:rPr>
        <w:t xml:space="preserve"> </w:t>
      </w:r>
      <w:proofErr w:type="spellStart"/>
      <w:r w:rsidR="005F0914">
        <w:rPr>
          <w:b/>
          <w:bCs/>
        </w:rPr>
        <w:t>Inseneeribüroo</w:t>
      </w:r>
      <w:proofErr w:type="spellEnd"/>
      <w:r w:rsidR="005F0914">
        <w:rPr>
          <w:b/>
          <w:bCs/>
        </w:rPr>
        <w:t xml:space="preserve"> OÜ</w:t>
      </w:r>
      <w:r w:rsidR="005F0914">
        <w:t xml:space="preserve"> poolt koostatud „</w:t>
      </w:r>
      <w:proofErr w:type="spellStart"/>
      <w:r w:rsidR="005F0914" w:rsidRPr="00490B06">
        <w:t>Kanassaare</w:t>
      </w:r>
      <w:proofErr w:type="spellEnd"/>
      <w:r w:rsidR="005F0914" w:rsidRPr="00490B06">
        <w:t xml:space="preserve"> tee </w:t>
      </w:r>
      <w:r w:rsidR="005F0914">
        <w:t>ehitamise ja</w:t>
      </w:r>
      <w:r w:rsidR="005F0914" w:rsidRPr="00490B06">
        <w:t xml:space="preserve"> </w:t>
      </w:r>
      <w:r w:rsidR="005F0914">
        <w:t xml:space="preserve">rekonstrueerimise projekt ning </w:t>
      </w:r>
      <w:proofErr w:type="spellStart"/>
      <w:r w:rsidR="005F0914" w:rsidRPr="00490B06">
        <w:t>mahasõidu</w:t>
      </w:r>
      <w:r w:rsidR="005F0914">
        <w:t>teede</w:t>
      </w:r>
      <w:proofErr w:type="spellEnd"/>
      <w:r w:rsidR="005F0914" w:rsidRPr="00490B06">
        <w:t xml:space="preserve"> HL379 ja HL451 ehitami</w:t>
      </w:r>
      <w:r w:rsidR="005F0914">
        <w:t>s</w:t>
      </w:r>
      <w:r w:rsidR="005F0914" w:rsidRPr="00490B06">
        <w:t>e</w:t>
      </w:r>
      <w:r w:rsidR="005F0914">
        <w:t xml:space="preserve"> projekt“</w:t>
      </w:r>
      <w:r w:rsidR="001B7F7F" w:rsidRPr="005D1CF5">
        <w:t xml:space="preserve"> </w:t>
      </w:r>
      <w:r w:rsidRPr="005D1CF5">
        <w:t>(</w:t>
      </w:r>
      <w:r w:rsidR="002F4DFE" w:rsidRPr="005D1CF5">
        <w:rPr>
          <w:color w:val="000000"/>
        </w:rPr>
        <w:t>Lisa 4 – P</w:t>
      </w:r>
      <w:r w:rsidR="00CD438E" w:rsidRPr="005D1CF5">
        <w:rPr>
          <w:color w:val="000000"/>
        </w:rPr>
        <w:t>rojekt</w:t>
      </w:r>
      <w:r w:rsidR="0080430C">
        <w:rPr>
          <w:color w:val="000000"/>
        </w:rPr>
        <w:t>id</w:t>
      </w:r>
      <w:r w:rsidRPr="005D1CF5">
        <w:t>)</w:t>
      </w:r>
      <w:r w:rsidR="00680CF2" w:rsidRPr="005D1CF5">
        <w:t xml:space="preserve"> ja</w:t>
      </w:r>
      <w:r w:rsidR="00680CF2" w:rsidRPr="00A67AE4">
        <w:t xml:space="preserve"> asjakohastel juhtudel sellest projektist erinevuste kohta hankedokumentides</w:t>
      </w:r>
      <w:r w:rsidR="00680CF2" w:rsidRPr="0075402E">
        <w:t xml:space="preserve"> esitatud </w:t>
      </w:r>
      <w:r w:rsidR="00773151" w:rsidRPr="009459D4">
        <w:t>täpsustused</w:t>
      </w:r>
      <w:r w:rsidR="00680CF2" w:rsidRPr="009459D4">
        <w:t>.</w:t>
      </w:r>
    </w:p>
    <w:p w14:paraId="6B2FB12F" w14:textId="77777777" w:rsidR="005E2201" w:rsidRPr="009459D4" w:rsidRDefault="005E2201" w:rsidP="00A445AE">
      <w:pPr>
        <w:jc w:val="both"/>
        <w:rPr>
          <w:bCs/>
        </w:rPr>
      </w:pPr>
    </w:p>
    <w:p w14:paraId="1FAD59C7" w14:textId="77777777" w:rsidR="00512988" w:rsidRDefault="00EA1963" w:rsidP="00A445AE">
      <w:pPr>
        <w:jc w:val="both"/>
      </w:pPr>
      <w:r w:rsidRPr="009459D4">
        <w:t>Tööde teostamine peab olema vastavuses Maaparandusseadusega ja Ehitusseadustikuga ning kooskõlas maaparandushoiutöödele ja teehoiutöödele esitatavate nõuetega. Ehitustöid tuleb teostada lähtudes Maaparandussüsteemi ehitamise täpsematest nõuetest (Põllumajandusministri 28.03.2019 määrus nr 38), Tee ehitamise kvaliteedinõuetest (Majandus- ja taristuministri 03.08.2015 määrus nr 101) ja Metsatee seisundi kohta esitatavatest nõuetest (Keskkonnaministri 11.06.2015 määrus nr 34) Tööde vastuvõtmisel lähtutakse RMK metsaparanduse ehitus- ja remonttööde vastuvõttu eeskirjast.</w:t>
      </w:r>
    </w:p>
    <w:p w14:paraId="5859EAF4" w14:textId="77777777" w:rsidR="00EA1963" w:rsidRPr="0075402E" w:rsidRDefault="00EA1963" w:rsidP="00A445AE">
      <w:pPr>
        <w:jc w:val="both"/>
        <w:rPr>
          <w:bCs/>
        </w:rPr>
      </w:pPr>
    </w:p>
    <w:p w14:paraId="0C976D4F" w14:textId="77777777" w:rsidR="00D24840" w:rsidRPr="0075402E" w:rsidRDefault="00664C0C" w:rsidP="00A445AE">
      <w:pPr>
        <w:jc w:val="both"/>
        <w:rPr>
          <w:bCs/>
        </w:rPr>
      </w:pPr>
      <w:r w:rsidRPr="0075402E">
        <w:rPr>
          <w:bCs/>
        </w:rPr>
        <w:t xml:space="preserve">NB! Ehitaja peab objekti ehituse käigus tagama ehituses kasutatavate juurdepääsu teede nõuetekohase </w:t>
      </w:r>
      <w:proofErr w:type="spellStart"/>
      <w:r w:rsidRPr="0075402E">
        <w:rPr>
          <w:bCs/>
        </w:rPr>
        <w:t>sõidetavuse</w:t>
      </w:r>
      <w:proofErr w:type="spellEnd"/>
      <w:r w:rsidRPr="0075402E">
        <w:rPr>
          <w:bCs/>
        </w:rPr>
        <w:t>, vajadusel teid remontima ja teostama tolmutõrjet ning ehituse lõppedes taastama kasutatud teedel ehituse eelse olukorra.</w:t>
      </w:r>
    </w:p>
    <w:p w14:paraId="28491AEF" w14:textId="77777777" w:rsidR="00D24840" w:rsidRPr="0075402E" w:rsidRDefault="00D24840" w:rsidP="00A445AE">
      <w:pPr>
        <w:jc w:val="both"/>
        <w:rPr>
          <w:bCs/>
        </w:rPr>
      </w:pPr>
    </w:p>
    <w:p w14:paraId="179B1540" w14:textId="77777777" w:rsidR="00012652" w:rsidRPr="005A015D" w:rsidRDefault="00012652" w:rsidP="00012652">
      <w:pPr>
        <w:jc w:val="both"/>
      </w:pPr>
      <w:r w:rsidRPr="0075402E">
        <w:t>Ehitusobjektile tarnitavad looduslikud ehitusmaterjalid (liiv, kruus, paekivi) võivad pärineda vaid kehtiva kaevandamisloaga kaevandustest. Töövõtja peab esitama hankijale pärast tööde v</w:t>
      </w:r>
      <w:r w:rsidRPr="00B5361F">
        <w:t xml:space="preserve">almimist </w:t>
      </w:r>
      <w:r w:rsidR="00387C95" w:rsidRPr="00B5361F">
        <w:t xml:space="preserve">ja enne objekti üleandmist koos ehitusobjekti dokumentatsiooniga </w:t>
      </w:r>
      <w:r w:rsidR="003B783F" w:rsidRPr="00B5361F">
        <w:t xml:space="preserve">elektrooniliselt töödeldaval vormil </w:t>
      </w:r>
      <w:r w:rsidRPr="00B5361F">
        <w:t>aruande, milles näitab ära, millistest kaevandustest ta looduslikke ehitusmaterjale hankis ja millises koguses. Ehitusobjektile tarnitavate looduslike ehitusmaterjalide all ei peeta silmas objektil kohapeal tööde teostamise käigus kaevetööde tulemusel saadavat looduslikku ehitusmaterjali, mida kasutatakse samal objektil kohapeal.</w:t>
      </w:r>
    </w:p>
    <w:p w14:paraId="4AA43786" w14:textId="77777777" w:rsidR="001656A7" w:rsidRDefault="001656A7" w:rsidP="001656A7">
      <w:pPr>
        <w:tabs>
          <w:tab w:val="left" w:pos="567"/>
        </w:tabs>
        <w:jc w:val="both"/>
        <w:rPr>
          <w:color w:val="000000"/>
        </w:rPr>
      </w:pPr>
    </w:p>
    <w:p w14:paraId="31DC2EF2" w14:textId="3FBC2106" w:rsidR="001656A7" w:rsidRPr="001656A7" w:rsidRDefault="001656A7" w:rsidP="001656A7">
      <w:pPr>
        <w:tabs>
          <w:tab w:val="left" w:pos="567"/>
        </w:tabs>
        <w:jc w:val="both"/>
      </w:pPr>
      <w:r w:rsidRPr="001656A7">
        <w:t>Iga viidet, mille hankija teeb riigihanke alusdokumentides mõnele RHS § 88 lõikes 2 nimetatud alusele (standardile, tehnilisele tunnustusele, tehnilisele kontrollisüsteemile vms), tuleb lugeda selliselt, et see on täiendatud märkega „või sellega samaväärne“. Iga viidet, mille hankija teeb riigihanke alusdokumentides ostuallikale, protsessile, kaubamärgile, patendile, tüübile, päritolule või tootmisviisile (RHS § 88 lg 6) või märgisele (RHS § 89), tuleb lugeda selliselt, et see on täiendatud märkega „või sellega samaväärne“.</w:t>
      </w:r>
      <w:r>
        <w:t xml:space="preserve"> </w:t>
      </w:r>
      <w:r w:rsidRPr="001656A7">
        <w:t>Kui pakkuja soovib kvalifitseerimise tingimustele või tehnilisele kirjelduse vastavuse tõendamiseks või hankelepingu täitmisel kasutada samaväärset, siis ta näitab selle pakkumuses vabas vormis ära. Samaväärsuse kontrollimiseks esitab pakkuja vabas vormis selgitused ja tõendid.</w:t>
      </w:r>
    </w:p>
    <w:p w14:paraId="4C3496D9" w14:textId="77777777" w:rsidR="00831261" w:rsidRDefault="00831261" w:rsidP="00A445AE">
      <w:pPr>
        <w:jc w:val="both"/>
        <w:rPr>
          <w:color w:val="000000"/>
        </w:rPr>
      </w:pPr>
    </w:p>
    <w:p w14:paraId="188BD209" w14:textId="1C06ECE0" w:rsidR="005E2201" w:rsidRPr="002E4E98" w:rsidRDefault="005E2201" w:rsidP="00A445AE">
      <w:pPr>
        <w:jc w:val="both"/>
        <w:rPr>
          <w:color w:val="000000"/>
        </w:rPr>
      </w:pPr>
      <w:r w:rsidRPr="002E4E98">
        <w:rPr>
          <w:color w:val="000000"/>
        </w:rPr>
        <w:t xml:space="preserve">Objektiga on võimalik tutvuda: metsaparandaja </w:t>
      </w:r>
      <w:r w:rsidR="00017B32" w:rsidRPr="00125F24">
        <w:t xml:space="preserve">Rein Kilgi, tel: 5073440, e-mail: </w:t>
      </w:r>
      <w:hyperlink r:id="rId10" w:history="1">
        <w:r w:rsidR="00017B32" w:rsidRPr="00A41F7B">
          <w:rPr>
            <w:rStyle w:val="Hperlink"/>
          </w:rPr>
          <w:t>rein.kilgi@rmk.ee</w:t>
        </w:r>
      </w:hyperlink>
      <w:r w:rsidR="00742133">
        <w:t xml:space="preserve"> </w:t>
      </w:r>
      <w:r w:rsidR="007461A4">
        <w:t xml:space="preserve"> </w:t>
      </w:r>
      <w:r w:rsidR="00661DC3">
        <w:t xml:space="preserve"> </w:t>
      </w:r>
      <w:r w:rsidR="009166AD">
        <w:t xml:space="preserve"> </w:t>
      </w:r>
      <w:r w:rsidR="00BF7255">
        <w:t xml:space="preserve"> </w:t>
      </w:r>
      <w:r>
        <w:rPr>
          <w:color w:val="000000"/>
        </w:rPr>
        <w:t xml:space="preserve"> </w:t>
      </w:r>
    </w:p>
    <w:p w14:paraId="47055685" w14:textId="77777777" w:rsidR="005E2201" w:rsidRPr="002E4E98" w:rsidRDefault="005E2201" w:rsidP="00A445AE">
      <w:pPr>
        <w:jc w:val="both"/>
        <w:rPr>
          <w:color w:val="000000"/>
        </w:rPr>
      </w:pPr>
    </w:p>
    <w:p w14:paraId="32D50F73" w14:textId="77777777" w:rsidR="005E2201" w:rsidRDefault="00664C0C" w:rsidP="00A445AE">
      <w:pPr>
        <w:jc w:val="both"/>
        <w:rPr>
          <w:b/>
        </w:rPr>
      </w:pPr>
      <w:r w:rsidRPr="001F0F11">
        <w:rPr>
          <w:b/>
        </w:rPr>
        <w:t>NB! Objektiga tutvumisel kohapeal ei võeta vastu riigihanget puudutavaid küsimusi ega anta vastuseid.</w:t>
      </w:r>
    </w:p>
    <w:p w14:paraId="32BE6E2B" w14:textId="77777777" w:rsidR="005E2201" w:rsidRDefault="005E2201" w:rsidP="00A445AE">
      <w:pPr>
        <w:jc w:val="both"/>
        <w:rPr>
          <w:bCs/>
        </w:rPr>
      </w:pPr>
    </w:p>
    <w:p w14:paraId="64A244F3" w14:textId="0AD79C66" w:rsidR="003948F3" w:rsidRPr="00B72A7E" w:rsidRDefault="003948F3" w:rsidP="003948F3">
      <w:pPr>
        <w:jc w:val="both"/>
        <w:rPr>
          <w:bCs/>
        </w:rPr>
      </w:pPr>
      <w:r w:rsidRPr="00D90200">
        <w:rPr>
          <w:bCs/>
        </w:rPr>
        <w:lastRenderedPageBreak/>
        <w:t xml:space="preserve">Töövõtja peab esitama Tellijale peale </w:t>
      </w:r>
      <w:r w:rsidR="00595DB8">
        <w:rPr>
          <w:bCs/>
        </w:rPr>
        <w:t>hanke</w:t>
      </w:r>
      <w:r w:rsidRPr="00D90200">
        <w:rPr>
          <w:bCs/>
        </w:rPr>
        <w:t xml:space="preserve">lepingu sõlmimist, kuid enne tööde alustamist tingimusteta, </w:t>
      </w:r>
      <w:proofErr w:type="spellStart"/>
      <w:r w:rsidRPr="00D90200">
        <w:rPr>
          <w:bCs/>
        </w:rPr>
        <w:t>tagasivõtmatu</w:t>
      </w:r>
      <w:proofErr w:type="spellEnd"/>
      <w:r w:rsidRPr="00D90200">
        <w:rPr>
          <w:bCs/>
        </w:rPr>
        <w:t xml:space="preserve"> ja Tellija esimesel nõudmisel sissenõutava võlaõigusseaduse §-le 155 </w:t>
      </w:r>
      <w:r w:rsidRPr="00661DB3">
        <w:rPr>
          <w:bCs/>
        </w:rPr>
        <w:t>vastava krediidi- või finantseerimisasutuse või kindlustusandja garantiikirja</w:t>
      </w:r>
      <w:r w:rsidR="00595DB8">
        <w:rPr>
          <w:bCs/>
        </w:rPr>
        <w:t xml:space="preserve"> (10% hanke</w:t>
      </w:r>
      <w:r w:rsidRPr="00D90200">
        <w:rPr>
          <w:bCs/>
        </w:rPr>
        <w:t>lepingu sõlmimis</w:t>
      </w:r>
      <w:r w:rsidR="00473858">
        <w:rPr>
          <w:bCs/>
        </w:rPr>
        <w:t>e aluseks olnud eduka pakkumuse</w:t>
      </w:r>
      <w:r w:rsidRPr="00D90200">
        <w:rPr>
          <w:bCs/>
        </w:rPr>
        <w:t xml:space="preserve"> maksumusest) EUR suurusele summale oma kõikide lepingust järgsete tulenevate kohustuste nõuetekohase ja tähtaegse täitmise tagamiseks. Garantiikirjas peab garantii saajaks olema märgitud RMK ning</w:t>
      </w:r>
      <w:r w:rsidR="00595DB8">
        <w:rPr>
          <w:bCs/>
        </w:rPr>
        <w:t xml:space="preserve"> garantii peab kehtima kogu hanke</w:t>
      </w:r>
      <w:r w:rsidRPr="00D90200">
        <w:rPr>
          <w:bCs/>
        </w:rPr>
        <w:t xml:space="preserve">lepingu kehtivuse ajal ja </w:t>
      </w:r>
      <w:r w:rsidR="00595DB8">
        <w:rPr>
          <w:bCs/>
        </w:rPr>
        <w:t>hanke</w:t>
      </w:r>
      <w:r w:rsidRPr="00D90200">
        <w:rPr>
          <w:bCs/>
        </w:rPr>
        <w:t>lepingust järgsete tööde</w:t>
      </w:r>
      <w:r w:rsidR="00595DB8">
        <w:rPr>
          <w:bCs/>
        </w:rPr>
        <w:t xml:space="preserve"> </w:t>
      </w:r>
      <w:r w:rsidRPr="00D90200">
        <w:rPr>
          <w:bCs/>
        </w:rPr>
        <w:t xml:space="preserve">tulenevate tööde tegeliku teostamise perioodil ja sellele lisaks veel kaks (2) kuud, sõltumata </w:t>
      </w:r>
      <w:r w:rsidR="00595DB8">
        <w:rPr>
          <w:bCs/>
        </w:rPr>
        <w:t>hanke</w:t>
      </w:r>
      <w:r w:rsidRPr="00D90200">
        <w:rPr>
          <w:bCs/>
        </w:rPr>
        <w:t xml:space="preserve">lepingus näidatud </w:t>
      </w:r>
      <w:r w:rsidR="00595DB8">
        <w:rPr>
          <w:bCs/>
        </w:rPr>
        <w:t>hanke</w:t>
      </w:r>
      <w:r w:rsidRPr="00D90200">
        <w:rPr>
          <w:bCs/>
        </w:rPr>
        <w:t xml:space="preserve">lepingu kehtivuse ajast. </w:t>
      </w:r>
      <w:r w:rsidR="00595DB8">
        <w:rPr>
          <w:bCs/>
        </w:rPr>
        <w:t>Hanke</w:t>
      </w:r>
      <w:r w:rsidRPr="00D90200">
        <w:rPr>
          <w:bCs/>
        </w:rPr>
        <w:t>lepingu täitmise tähtaja pikendamise, Tellija poolt Töövõtjale tööde teostamiseks täiendava t</w:t>
      </w:r>
      <w:r w:rsidR="00595DB8">
        <w:rPr>
          <w:bCs/>
        </w:rPr>
        <w:t>ähtaja andmise või muul viisil hanke</w:t>
      </w:r>
      <w:r w:rsidRPr="00D90200">
        <w:rPr>
          <w:bCs/>
        </w:rPr>
        <w:t>lepingust tulenevate tööde teostamise tähtaja pikenemise korral peab töövõtja garantii kehtivust vastavalt pikendama. Garantii kehtivuse õigeaegne ja kohane pikendamine on Töövõtja riisiko. Pangagarantiid võib asendada garantiisumma depo</w:t>
      </w:r>
      <w:r>
        <w:rPr>
          <w:bCs/>
        </w:rPr>
        <w:t xml:space="preserve">neerimine Tellija pangakontole </w:t>
      </w:r>
      <w:r w:rsidRPr="00D90200">
        <w:rPr>
          <w:bCs/>
        </w:rPr>
        <w:t xml:space="preserve">kogu </w:t>
      </w:r>
      <w:r w:rsidR="00595DB8">
        <w:rPr>
          <w:bCs/>
        </w:rPr>
        <w:t>hanke</w:t>
      </w:r>
      <w:r w:rsidRPr="00D90200">
        <w:rPr>
          <w:bCs/>
        </w:rPr>
        <w:t>lepingu kohaste tööde tegeliku teostamise perioodiks (deponeeritud summa pealt Tellija intressi ei maksa)</w:t>
      </w:r>
      <w:r>
        <w:rPr>
          <w:bCs/>
        </w:rPr>
        <w:t>.</w:t>
      </w:r>
    </w:p>
    <w:p w14:paraId="4D147386" w14:textId="77777777" w:rsidR="00664C0C" w:rsidRDefault="00EA1963" w:rsidP="00664C0C">
      <w:pPr>
        <w:pStyle w:val="Pealkiri2"/>
      </w:pPr>
      <w:r>
        <w:t>7</w:t>
      </w:r>
      <w:r w:rsidR="00664C0C">
        <w:t>. Pakkumuse hinna ja eseme väljendamise viis ja hindamiskriteeriumid</w:t>
      </w:r>
    </w:p>
    <w:p w14:paraId="24A0BF1D" w14:textId="77777777" w:rsidR="00EA1963" w:rsidRDefault="00EA1963" w:rsidP="00EA1963">
      <w:pPr>
        <w:jc w:val="both"/>
      </w:pPr>
      <w:r>
        <w:t>7.1. Pakkuja esitab hankedokumentide L</w:t>
      </w:r>
      <w:r w:rsidR="00B754C8">
        <w:t>isa 1 – Hinnapakkumuse vormi. E</w:t>
      </w:r>
      <w:r>
        <w:t>RHR süsteemis märgib pakkuja  ainult Lisa 1 – Hinnapakkumuse vormilt pakkumuse maksumuse kokku ilma käibemaksuta. Juhul kui need maksumused erinevad teineteisest, loeb hankija õigeks Lisa 1 – Hinnapakkumuse vormil pakutud pakkumuse maksumust, eeldusel, et ei esine arvutusvigu.</w:t>
      </w:r>
    </w:p>
    <w:p w14:paraId="45D0706F" w14:textId="77777777" w:rsidR="00EA1963" w:rsidRDefault="00EA1963" w:rsidP="00EA1963">
      <w:pPr>
        <w:jc w:val="both"/>
      </w:pPr>
      <w:r>
        <w:t>7.2. Hankija hindab vastavaks tunnistatud pakkumusi vastavalt riigihanke alusdokumentides nimetatud pakkumuste hindamise kriteeriumidele. Hankija tunnistab edukaks pakkumuste hindamise kriteeriumide kohaselt majanduslikult soodsaima pakkumuse. Hankija arvestab majanduslikult soodsaima pakkumuse väljaselgitamisel ainult pakkumuse maksumust ja tunnistab edukaks kõige madalama maksumusega pakkumuse.</w:t>
      </w:r>
    </w:p>
    <w:p w14:paraId="21F28064" w14:textId="77777777" w:rsidR="00C5046D" w:rsidRDefault="00C5046D" w:rsidP="00C5046D">
      <w:pPr>
        <w:tabs>
          <w:tab w:val="left" w:pos="567"/>
        </w:tabs>
        <w:jc w:val="both"/>
      </w:pPr>
      <w:r>
        <w:t>7.3.</w:t>
      </w:r>
      <w:r>
        <w:tab/>
      </w:r>
      <w:r w:rsidRPr="00240853">
        <w:t>Võrdselt madalaima maksumustega pakkumuste korral selgitatakse edukas pakkumus nende pakkujate vahel liisuheitmise teel. Liisuheitmise koht ja kord teatatakse eelnevalt pakkujatele ning nende volitatud esindajatel on õigus viibida liisuheitmise juures.</w:t>
      </w:r>
    </w:p>
    <w:p w14:paraId="6F343D70" w14:textId="77777777" w:rsidR="00C5046D" w:rsidRDefault="00C5046D" w:rsidP="00C5046D">
      <w:pPr>
        <w:tabs>
          <w:tab w:val="left" w:pos="567"/>
        </w:tabs>
        <w:jc w:val="both"/>
      </w:pPr>
      <w:r>
        <w:t>7.4.</w:t>
      </w:r>
      <w:r>
        <w:tab/>
        <w:t xml:space="preserve">Lisa 1 - </w:t>
      </w:r>
      <w:r w:rsidRPr="00B218FB">
        <w:t xml:space="preserve">Hinnapakkumuse vormil esitab pakkuja hankija poolt ettevalmistatud jaotiste kaupa hankega tellitavate ehitustööde ja materjalide ühikuhinnad ning maksumused. Ühegi kuluartikli (ehitustöö, materjali) maksumust, mis on hinnapakkumuse vormil eraldi reana kirjeldatud, ei või esitada otseselt või kaudselt mõne teise rea kuluartikli all (pakkuja ei tohi subsideerida kuluartiklit mõne teise kuluartikli arvelt), kui seda ei ole otseselt või kaudselt hankedokumentides ja/või hinnapakkumuse vormil nõutud või osundatud. Hankija kontrollib oma äranägemisel pakutavate hindade ja maksumuste õigsust ja põhjendatust ning võib otsustada tagasi lükata pakkumuse, milles on selle nõude vastu eksitud.  </w:t>
      </w:r>
    </w:p>
    <w:p w14:paraId="19E7C928" w14:textId="2EF9B919" w:rsidR="00664C0C" w:rsidRDefault="00EA1963" w:rsidP="00664C0C">
      <w:pPr>
        <w:pStyle w:val="Pealkiri2"/>
      </w:pPr>
      <w:r>
        <w:t>8</w:t>
      </w:r>
      <w:r w:rsidR="00664C0C">
        <w:t xml:space="preserve">. Hankija sätestatud tingimused </w:t>
      </w:r>
      <w:r w:rsidR="001656A7">
        <w:t>hanke</w:t>
      </w:r>
      <w:r w:rsidR="00B01EF4">
        <w:t xml:space="preserve">lepingu </w:t>
      </w:r>
      <w:r w:rsidR="00664C0C">
        <w:t>sõlmimisel</w:t>
      </w:r>
    </w:p>
    <w:p w14:paraId="27010E88" w14:textId="77777777" w:rsidR="00B27584" w:rsidRDefault="00EA1963" w:rsidP="00B27584">
      <w:pPr>
        <w:tabs>
          <w:tab w:val="left" w:pos="567"/>
        </w:tabs>
        <w:jc w:val="both"/>
      </w:pPr>
      <w:r>
        <w:t>8</w:t>
      </w:r>
      <w:r w:rsidR="00664C0C">
        <w:t xml:space="preserve">.1. </w:t>
      </w:r>
      <w:r w:rsidR="001656A7">
        <w:t>Hanke</w:t>
      </w:r>
      <w:r w:rsidR="00B01EF4">
        <w:t xml:space="preserve">lepinguga </w:t>
      </w:r>
      <w:r w:rsidR="00664C0C">
        <w:t xml:space="preserve">ei võrdsustata edukaks tunnistatud pakkumust, vaid sõlmitakse eraldi </w:t>
      </w:r>
      <w:r w:rsidR="00CE0E45">
        <w:t xml:space="preserve">dokumendina </w:t>
      </w:r>
      <w:r w:rsidR="001656A7">
        <w:t>hanke</w:t>
      </w:r>
      <w:r w:rsidR="00B01EF4">
        <w:t>leping</w:t>
      </w:r>
      <w:r w:rsidR="00664C0C">
        <w:t xml:space="preserve">. </w:t>
      </w:r>
    </w:p>
    <w:p w14:paraId="52EADCAA" w14:textId="1C5C965C" w:rsidR="00B27584" w:rsidRPr="00B27584" w:rsidRDefault="00EA1963" w:rsidP="00B27584">
      <w:pPr>
        <w:tabs>
          <w:tab w:val="left" w:pos="567"/>
        </w:tabs>
        <w:jc w:val="both"/>
      </w:pPr>
      <w:r>
        <w:t>8</w:t>
      </w:r>
      <w:r w:rsidR="006C5A3C">
        <w:t>.2.</w:t>
      </w:r>
      <w:r w:rsidR="00B01EF4" w:rsidRPr="00B01EF4">
        <w:t xml:space="preserve"> </w:t>
      </w:r>
      <w:r w:rsidR="00B27584" w:rsidRPr="00B27584">
        <w:t xml:space="preserve">Hankija soovib hankelepingu sõlmida mõislikul esimesel võimalusel peale hankemenetluses lepingu sõlmimise võimaluse tekkimist ning edukas pakkuja kohustub lepingu allkirjastama koheselt peale hankijalt vastavasisulise ettepaneku saamist. </w:t>
      </w:r>
    </w:p>
    <w:p w14:paraId="2779E628" w14:textId="6CD87969" w:rsidR="00664C0C" w:rsidRPr="003C501C" w:rsidRDefault="00EA1963" w:rsidP="00664C0C">
      <w:pPr>
        <w:pStyle w:val="Pealkiri2"/>
      </w:pPr>
      <w:r>
        <w:lastRenderedPageBreak/>
        <w:t>9</w:t>
      </w:r>
      <w:r w:rsidR="00664C0C">
        <w:t>. Märk</w:t>
      </w:r>
      <w:r w:rsidR="00B27584">
        <w:t>us selle kohta, millisel juhul h</w:t>
      </w:r>
      <w:r w:rsidR="00664C0C">
        <w:t>ankija jätab endale võimaluse lükata tagasi kõik pakkumused</w:t>
      </w:r>
    </w:p>
    <w:p w14:paraId="0A7F5238" w14:textId="77777777" w:rsidR="00664C0C" w:rsidRDefault="00664C0C" w:rsidP="00664C0C">
      <w:pPr>
        <w:jc w:val="both"/>
      </w:pPr>
      <w:r>
        <w:t>Hankija jätab endale võimaluse tagasi lükata kõik pakkumused, kui:</w:t>
      </w:r>
    </w:p>
    <w:p w14:paraId="5181DEF9" w14:textId="77777777" w:rsidR="00664C0C" w:rsidRDefault="00EA1963" w:rsidP="00664C0C">
      <w:pPr>
        <w:jc w:val="both"/>
      </w:pPr>
      <w:r>
        <w:t>9</w:t>
      </w:r>
      <w:r w:rsidR="00664C0C">
        <w:t xml:space="preserve">.1. kõigi pakkumuste </w:t>
      </w:r>
      <w:r w:rsidR="00BB0CEC">
        <w:t xml:space="preserve">või vastavaks tunnistatud pakkumuste </w:t>
      </w:r>
      <w:r w:rsidR="00664C0C">
        <w:t>maksumused ületavad hanke teostamiseks ettenähtud summa</w:t>
      </w:r>
      <w:r w:rsidR="00664C0C" w:rsidRPr="00EE7DAE">
        <w:t xml:space="preserve"> </w:t>
      </w:r>
      <w:r w:rsidR="00664C0C">
        <w:t>või kui kõik pakkumused on hankija jaoks muul moel ebamõistlikult kallid;</w:t>
      </w:r>
    </w:p>
    <w:p w14:paraId="7E53CBDF" w14:textId="77777777" w:rsidR="00664C0C" w:rsidRDefault="00EA1963" w:rsidP="00664C0C">
      <w:pPr>
        <w:jc w:val="both"/>
      </w:pPr>
      <w:r>
        <w:t>9</w:t>
      </w:r>
      <w:r w:rsidR="00664C0C">
        <w:t xml:space="preserve">.2. </w:t>
      </w:r>
      <w:r w:rsidR="00664C0C" w:rsidRPr="002013C4">
        <w:t>kui hankemenetluse toimumise ajal on hankijale saanud teatavaks andmed, mis välistavad või muudavad hankija jaoks ebaotstarbekaks hankemenetluse lõpuleviimise hankedokumentides esitatud tingimustel või hankelepingu sõlmimine etteantud ja hankemenetluse käigus väljaselgitatud tingimustel ei vastaks muutunud asjaolude tõttu hankija varasematele vajadustele või ootustele</w:t>
      </w:r>
      <w:r w:rsidR="00664C0C">
        <w:t>;</w:t>
      </w:r>
    </w:p>
    <w:p w14:paraId="6FC12CE9" w14:textId="77777777" w:rsidR="00664C0C" w:rsidRDefault="00EA1963" w:rsidP="00664C0C">
      <w:pPr>
        <w:jc w:val="both"/>
      </w:pPr>
      <w:r>
        <w:t>9</w:t>
      </w:r>
      <w:r w:rsidR="00664C0C">
        <w:t xml:space="preserve">.3. </w:t>
      </w:r>
      <w:r w:rsidR="00664C0C" w:rsidRPr="00691B5A">
        <w:t xml:space="preserve">kui langeb ära vajadus </w:t>
      </w:r>
      <w:r w:rsidR="00664C0C">
        <w:t>hanke</w:t>
      </w:r>
      <w:r w:rsidR="00664C0C" w:rsidRPr="00691B5A">
        <w:t xml:space="preserve"> järele põhjusel, mis ei sõltu hankijast või põhjusel, mis sõltub või tuleneb seadusandluse muutumisest, kõrgemalseisvate asutuste haldusaktidest ja toimingutest või RMK nõukogu poolt investeeringute eelarve muutmisest</w:t>
      </w:r>
      <w:r w:rsidR="00664C0C">
        <w:t>.</w:t>
      </w:r>
    </w:p>
    <w:p w14:paraId="60E4CD12" w14:textId="77777777" w:rsidR="00664C0C" w:rsidRDefault="00EA1963" w:rsidP="00664C0C">
      <w:pPr>
        <w:pStyle w:val="Pealkiri2"/>
      </w:pPr>
      <w:r>
        <w:t>10</w:t>
      </w:r>
      <w:r w:rsidR="00664C0C">
        <w:t>. Hankedokumentide lisad</w:t>
      </w:r>
    </w:p>
    <w:p w14:paraId="449C1111" w14:textId="77777777" w:rsidR="00664C0C" w:rsidRDefault="00664C0C" w:rsidP="00664C0C">
      <w:pPr>
        <w:autoSpaceDE w:val="0"/>
        <w:autoSpaceDN w:val="0"/>
        <w:adjustRightInd w:val="0"/>
        <w:jc w:val="both"/>
        <w:rPr>
          <w:rFonts w:ascii="Times-Roman" w:hAnsi="Times-Roman" w:cs="Times-Roman"/>
        </w:rPr>
      </w:pPr>
      <w:r>
        <w:rPr>
          <w:rFonts w:ascii="Times-Roman" w:hAnsi="Times-Roman" w:cs="Times-Roman"/>
        </w:rPr>
        <w:t>Hankedokumendid koosnevad käesolevast hankedokumentide põhitekstist ning järgmistest lisadest:</w:t>
      </w:r>
    </w:p>
    <w:p w14:paraId="324797BD" w14:textId="77777777" w:rsidR="00664C0C" w:rsidRDefault="00EA1963" w:rsidP="00BB0CEC">
      <w:pPr>
        <w:tabs>
          <w:tab w:val="left" w:pos="567"/>
        </w:tabs>
        <w:autoSpaceDE w:val="0"/>
        <w:autoSpaceDN w:val="0"/>
        <w:adjustRightInd w:val="0"/>
        <w:jc w:val="both"/>
      </w:pPr>
      <w:r>
        <w:rPr>
          <w:rFonts w:ascii="Times-Roman" w:hAnsi="Times-Roman" w:cs="Times-Roman"/>
        </w:rPr>
        <w:t>10</w:t>
      </w:r>
      <w:r w:rsidR="009B61B3">
        <w:rPr>
          <w:rFonts w:ascii="Times-Roman" w:hAnsi="Times-Roman" w:cs="Times-Roman"/>
        </w:rPr>
        <w:t>.1.</w:t>
      </w:r>
      <w:r w:rsidR="009B61B3">
        <w:rPr>
          <w:rFonts w:ascii="Times-Roman" w:hAnsi="Times-Roman" w:cs="Times-Roman"/>
        </w:rPr>
        <w:tab/>
      </w:r>
      <w:r w:rsidR="00664C0C" w:rsidRPr="00362782">
        <w:t xml:space="preserve">Lisa 1 – </w:t>
      </w:r>
      <w:r w:rsidR="00664C0C">
        <w:t>Hinnapakkumuse vorm</w:t>
      </w:r>
    </w:p>
    <w:p w14:paraId="7F94E9F9" w14:textId="53BDC41E" w:rsidR="00664C0C" w:rsidRDefault="00EA1963" w:rsidP="00BB0CEC">
      <w:pPr>
        <w:tabs>
          <w:tab w:val="left" w:pos="567"/>
        </w:tabs>
        <w:autoSpaceDE w:val="0"/>
        <w:autoSpaceDN w:val="0"/>
        <w:adjustRightInd w:val="0"/>
        <w:jc w:val="both"/>
      </w:pPr>
      <w:r>
        <w:t>10</w:t>
      </w:r>
      <w:r w:rsidR="009B61B3">
        <w:t>.2.</w:t>
      </w:r>
      <w:r w:rsidR="009B61B3">
        <w:tab/>
      </w:r>
      <w:r w:rsidR="00664C0C" w:rsidRPr="00362782">
        <w:t>Lisa 2</w:t>
      </w:r>
      <w:r w:rsidR="00664C0C">
        <w:t xml:space="preserve"> – </w:t>
      </w:r>
      <w:r w:rsidR="00595DB8">
        <w:t>Hanke</w:t>
      </w:r>
      <w:r w:rsidR="00B01EF4" w:rsidRPr="00362782">
        <w:t xml:space="preserve">lepingu </w:t>
      </w:r>
      <w:r w:rsidR="00664C0C" w:rsidRPr="00362782">
        <w:t>vorm</w:t>
      </w:r>
      <w:r w:rsidR="00B01EF4">
        <w:t xml:space="preserve"> </w:t>
      </w:r>
    </w:p>
    <w:p w14:paraId="0EE0FE21" w14:textId="77777777" w:rsidR="00BB0CEC" w:rsidRDefault="00EA1963" w:rsidP="00BB0CEC">
      <w:pPr>
        <w:tabs>
          <w:tab w:val="left" w:pos="567"/>
        </w:tabs>
        <w:autoSpaceDE w:val="0"/>
        <w:autoSpaceDN w:val="0"/>
        <w:adjustRightInd w:val="0"/>
        <w:jc w:val="both"/>
        <w:rPr>
          <w:rFonts w:ascii="Times-Roman" w:hAnsi="Times-Roman" w:cs="Times-Roman"/>
        </w:rPr>
      </w:pPr>
      <w:r>
        <w:t>10</w:t>
      </w:r>
      <w:r w:rsidR="009B61B3">
        <w:t>.3.</w:t>
      </w:r>
      <w:r w:rsidR="009B61B3">
        <w:tab/>
      </w:r>
      <w:r w:rsidR="00664C0C">
        <w:t>Lisa 3 – Pakkumuses kasutatavad vormid</w:t>
      </w:r>
    </w:p>
    <w:p w14:paraId="6881F773" w14:textId="2BD45AC0" w:rsidR="003F670C" w:rsidRPr="00BB0CEC" w:rsidRDefault="00EA1963" w:rsidP="00BB0CEC">
      <w:pPr>
        <w:tabs>
          <w:tab w:val="left" w:pos="567"/>
        </w:tabs>
        <w:autoSpaceDE w:val="0"/>
        <w:autoSpaceDN w:val="0"/>
        <w:adjustRightInd w:val="0"/>
        <w:jc w:val="both"/>
        <w:rPr>
          <w:rFonts w:ascii="Times-Roman" w:hAnsi="Times-Roman" w:cs="Times-Roman"/>
        </w:rPr>
      </w:pPr>
      <w:r>
        <w:rPr>
          <w:rFonts w:ascii="Times-Roman" w:hAnsi="Times-Roman" w:cs="Times-Roman"/>
        </w:rPr>
        <w:t>10</w:t>
      </w:r>
      <w:r w:rsidR="00BB0CEC">
        <w:rPr>
          <w:rFonts w:ascii="Times-Roman" w:hAnsi="Times-Roman" w:cs="Times-Roman"/>
        </w:rPr>
        <w:t>.4.</w:t>
      </w:r>
      <w:r w:rsidR="00BB0CEC">
        <w:rPr>
          <w:rFonts w:ascii="Times-Roman" w:hAnsi="Times-Roman" w:cs="Times-Roman"/>
        </w:rPr>
        <w:tab/>
      </w:r>
      <w:r w:rsidR="00CD438E">
        <w:rPr>
          <w:color w:val="000000"/>
        </w:rPr>
        <w:t xml:space="preserve">Lisa 4 – </w:t>
      </w:r>
      <w:r w:rsidR="0069446C">
        <w:rPr>
          <w:color w:val="000000"/>
        </w:rPr>
        <w:t>P</w:t>
      </w:r>
      <w:r w:rsidR="00CD438E">
        <w:rPr>
          <w:color w:val="000000"/>
        </w:rPr>
        <w:t>rojekt</w:t>
      </w:r>
      <w:r w:rsidR="0080430C">
        <w:rPr>
          <w:color w:val="000000"/>
        </w:rPr>
        <w:t>id</w:t>
      </w:r>
    </w:p>
    <w:p w14:paraId="5CFEF135" w14:textId="77777777" w:rsidR="00A91140" w:rsidRDefault="00A91140" w:rsidP="005E2201">
      <w:pPr>
        <w:jc w:val="both"/>
      </w:pPr>
    </w:p>
    <w:sectPr w:rsidR="00A91140" w:rsidSect="00922253">
      <w:headerReference w:type="default" r:id="rId11"/>
      <w:footnotePr>
        <w:pos w:val="beneathText"/>
        <w:numFmt w:val="chicago"/>
      </w:footnotePr>
      <w:pgSz w:w="11905" w:h="16837"/>
      <w:pgMar w:top="1702" w:right="1417" w:bottom="1843"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9641E5" w14:textId="77777777" w:rsidR="00560B99" w:rsidRDefault="00560B99">
      <w:r>
        <w:separator/>
      </w:r>
    </w:p>
  </w:endnote>
  <w:endnote w:type="continuationSeparator" w:id="0">
    <w:p w14:paraId="1E6059E2" w14:textId="77777777" w:rsidR="00560B99" w:rsidRDefault="00560B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Times-Roman">
    <w:altName w:val="Times New Roman"/>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TimesNewRomanPSMT">
    <w:altName w:val="Times New Roman"/>
    <w:panose1 w:val="00000000000000000000"/>
    <w:charset w:val="00"/>
    <w:family w:val="roman"/>
    <w:notTrueType/>
    <w:pitch w:val="default"/>
    <w:sig w:usb0="00000007" w:usb1="08070000" w:usb2="00000010" w:usb3="00000000" w:csb0="00020081" w:csb1="00000000"/>
  </w:font>
  <w:font w:name="Microsoft Yi Baiti">
    <w:panose1 w:val="03000500000000000000"/>
    <w:charset w:val="00"/>
    <w:family w:val="script"/>
    <w:pitch w:val="variable"/>
    <w:sig w:usb0="80000003" w:usb1="00010402" w:usb2="00080002"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AC0DCD" w14:textId="77777777" w:rsidR="00560B99" w:rsidRDefault="00560B99">
      <w:r>
        <w:separator/>
      </w:r>
    </w:p>
  </w:footnote>
  <w:footnote w:type="continuationSeparator" w:id="0">
    <w:p w14:paraId="06624398" w14:textId="77777777" w:rsidR="00560B99" w:rsidRDefault="00560B9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2E74A0" w14:textId="780CCE9C" w:rsidR="00E15B6A" w:rsidRDefault="00E15B6A">
    <w:pPr>
      <w:pStyle w:val="Pis"/>
      <w:rPr>
        <w:b/>
      </w:rPr>
    </w:pPr>
    <w:r>
      <w:rPr>
        <w:b/>
      </w:rPr>
      <w:t>HANKEDOKUMENDID</w:t>
    </w:r>
    <w:r>
      <w:rPr>
        <w:b/>
      </w:rPr>
      <w:tab/>
    </w:r>
    <w:r>
      <w:rPr>
        <w:rStyle w:val="Lehekljenumber"/>
      </w:rPr>
      <w:fldChar w:fldCharType="begin"/>
    </w:r>
    <w:r>
      <w:rPr>
        <w:rStyle w:val="Lehekljenumber"/>
      </w:rPr>
      <w:instrText xml:space="preserve"> PAGE </w:instrText>
    </w:r>
    <w:r>
      <w:rPr>
        <w:rStyle w:val="Lehekljenumber"/>
      </w:rPr>
      <w:fldChar w:fldCharType="separate"/>
    </w:r>
    <w:r w:rsidR="00595DB8">
      <w:rPr>
        <w:rStyle w:val="Lehekljenumber"/>
        <w:noProof/>
      </w:rPr>
      <w:t>7</w:t>
    </w:r>
    <w:r>
      <w:rPr>
        <w:rStyle w:val="Lehekljenumber"/>
      </w:rPr>
      <w:fldChar w:fldCharType="end"/>
    </w:r>
    <w:r>
      <w:rPr>
        <w:b/>
      </w:rPr>
      <w:tab/>
    </w:r>
  </w:p>
  <w:p w14:paraId="4D3D1363" w14:textId="75A5DD94" w:rsidR="00E15B6A" w:rsidRPr="00DB67AA" w:rsidRDefault="00900183" w:rsidP="00900183">
    <w:pPr>
      <w:rPr>
        <w:bCs/>
        <w:i/>
      </w:rPr>
    </w:pPr>
    <w:r w:rsidRPr="00900183">
      <w:rPr>
        <w:bCs/>
        <w:i/>
      </w:rPr>
      <w:t xml:space="preserve">Uibo tee, </w:t>
    </w:r>
    <w:proofErr w:type="spellStart"/>
    <w:r w:rsidRPr="00900183">
      <w:rPr>
        <w:bCs/>
        <w:i/>
      </w:rPr>
      <w:t>Kannastiku</w:t>
    </w:r>
    <w:proofErr w:type="spellEnd"/>
    <w:r w:rsidRPr="00900183">
      <w:rPr>
        <w:bCs/>
        <w:i/>
      </w:rPr>
      <w:t xml:space="preserve"> tee ja </w:t>
    </w:r>
    <w:proofErr w:type="spellStart"/>
    <w:r w:rsidRPr="00900183">
      <w:rPr>
        <w:bCs/>
        <w:i/>
      </w:rPr>
      <w:t>Kanassaare</w:t>
    </w:r>
    <w:proofErr w:type="spellEnd"/>
    <w:r w:rsidRPr="00900183">
      <w:rPr>
        <w:bCs/>
        <w:i/>
      </w:rPr>
      <w:t xml:space="preserve"> tee ning </w:t>
    </w:r>
    <w:proofErr w:type="spellStart"/>
    <w:r w:rsidRPr="00900183">
      <w:rPr>
        <w:bCs/>
        <w:i/>
      </w:rPr>
      <w:t>mahasõidu</w:t>
    </w:r>
    <w:proofErr w:type="spellEnd"/>
    <w:r w:rsidRPr="00900183">
      <w:rPr>
        <w:bCs/>
        <w:i/>
      </w:rPr>
      <w:t xml:space="preserve"> HL379 ja </w:t>
    </w:r>
    <w:proofErr w:type="spellStart"/>
    <w:r w:rsidRPr="00900183">
      <w:rPr>
        <w:bCs/>
        <w:i/>
      </w:rPr>
      <w:t>mahasõidu</w:t>
    </w:r>
    <w:proofErr w:type="spellEnd"/>
    <w:r w:rsidRPr="00900183">
      <w:rPr>
        <w:bCs/>
        <w:i/>
      </w:rPr>
      <w:t xml:space="preserve"> HL451 ehitamine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119264AE"/>
    <w:lvl w:ilvl="0">
      <w:start w:val="1"/>
      <w:numFmt w:val="bullet"/>
      <w:pStyle w:val="Loenditpp"/>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00000001"/>
    <w:lvl w:ilvl="0">
      <w:start w:val="1"/>
      <w:numFmt w:val="none"/>
      <w:lvlText w:val=""/>
      <w:lvlJc w:val="left"/>
      <w:pPr>
        <w:tabs>
          <w:tab w:val="num" w:pos="432"/>
        </w:tabs>
        <w:ind w:left="432" w:hanging="432"/>
      </w:pPr>
    </w:lvl>
    <w:lvl w:ilvl="1">
      <w:start w:val="1"/>
      <w:numFmt w:val="none"/>
      <w:pStyle w:val="Pealkiri2"/>
      <w:lvlText w:val=""/>
      <w:lvlJc w:val="left"/>
      <w:pPr>
        <w:tabs>
          <w:tab w:val="num" w:pos="576"/>
        </w:tabs>
        <w:ind w:left="576" w:hanging="576"/>
      </w:pPr>
    </w:lvl>
    <w:lvl w:ilvl="2">
      <w:start w:val="1"/>
      <w:numFmt w:val="none"/>
      <w:pStyle w:val="Pealkiri3"/>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2" w15:restartNumberingAfterBreak="0">
    <w:nsid w:val="00000002"/>
    <w:multiLevelType w:val="multilevel"/>
    <w:tmpl w:val="00000002"/>
    <w:name w:val="WW8Num2"/>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2"/>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 w15:restartNumberingAfterBreak="0">
    <w:nsid w:val="00000003"/>
    <w:multiLevelType w:val="multilevel"/>
    <w:tmpl w:val="00000003"/>
    <w:name w:val="WW8Num3"/>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3"/>
      <w:numFmt w:val="decimal"/>
      <w:lvlText w:val="%1.%2.%3."/>
      <w:lvlJc w:val="left"/>
      <w:pPr>
        <w:tabs>
          <w:tab w:val="num" w:pos="360"/>
        </w:tabs>
        <w:ind w:left="36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4" w15:restartNumberingAfterBreak="0">
    <w:nsid w:val="030B5C04"/>
    <w:multiLevelType w:val="hybridMultilevel"/>
    <w:tmpl w:val="BCFA55F6"/>
    <w:lvl w:ilvl="0" w:tplc="54A814EC">
      <w:start w:val="1"/>
      <w:numFmt w:val="decimal"/>
      <w:lvlText w:val="%1."/>
      <w:lvlJc w:val="left"/>
      <w:pPr>
        <w:ind w:left="1065" w:hanging="705"/>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046F5540"/>
    <w:multiLevelType w:val="hybridMultilevel"/>
    <w:tmpl w:val="E5AA6488"/>
    <w:lvl w:ilvl="0" w:tplc="20388C4C">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0574755E"/>
    <w:multiLevelType w:val="hybridMultilevel"/>
    <w:tmpl w:val="C1008E6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7" w15:restartNumberingAfterBreak="0">
    <w:nsid w:val="0B376DED"/>
    <w:multiLevelType w:val="hybridMultilevel"/>
    <w:tmpl w:val="C1488D6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8" w15:restartNumberingAfterBreak="0">
    <w:nsid w:val="0F765809"/>
    <w:multiLevelType w:val="hybridMultilevel"/>
    <w:tmpl w:val="8F88CD90"/>
    <w:lvl w:ilvl="0" w:tplc="04250001">
      <w:start w:val="1"/>
      <w:numFmt w:val="bullet"/>
      <w:lvlText w:val=""/>
      <w:lvlJc w:val="left"/>
      <w:pPr>
        <w:ind w:left="720" w:hanging="360"/>
      </w:pPr>
      <w:rPr>
        <w:rFonts w:ascii="Symbol" w:hAnsi="Symbol" w:hint="default"/>
      </w:rPr>
    </w:lvl>
    <w:lvl w:ilvl="1" w:tplc="1AD0FC4E">
      <w:numFmt w:val="bullet"/>
      <w:lvlText w:val="•"/>
      <w:lvlJc w:val="left"/>
      <w:pPr>
        <w:ind w:left="1440" w:hanging="360"/>
      </w:pPr>
      <w:rPr>
        <w:rFonts w:ascii="Times New Roman" w:eastAsia="Times New Roman" w:hAnsi="Times New Roman" w:cs="Times New Roman"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9" w15:restartNumberingAfterBreak="0">
    <w:nsid w:val="29DB7F6E"/>
    <w:multiLevelType w:val="hybridMultilevel"/>
    <w:tmpl w:val="F652517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0" w15:restartNumberingAfterBreak="0">
    <w:nsid w:val="51BA0623"/>
    <w:multiLevelType w:val="multilevel"/>
    <w:tmpl w:val="9B0A5C44"/>
    <w:lvl w:ilvl="0">
      <w:start w:val="1"/>
      <w:numFmt w:val="decimal"/>
      <w:lvlText w:val="%1."/>
      <w:lvlJc w:val="left"/>
      <w:pPr>
        <w:ind w:left="720" w:hanging="360"/>
      </w:pPr>
    </w:lvl>
    <w:lvl w:ilvl="1">
      <w:start w:val="1"/>
      <w:numFmt w:val="decimal"/>
      <w:isLgl/>
      <w:lvlText w:val="%1.%2."/>
      <w:lvlJc w:val="left"/>
      <w:pPr>
        <w:ind w:left="1068" w:hanging="708"/>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080" w:hanging="72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440" w:hanging="108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1800" w:hanging="1440"/>
      </w:pPr>
      <w:rPr>
        <w:rFonts w:hint="default"/>
        <w:i w:val="0"/>
      </w:rPr>
    </w:lvl>
    <w:lvl w:ilvl="8">
      <w:start w:val="1"/>
      <w:numFmt w:val="decimal"/>
      <w:isLgl/>
      <w:lvlText w:val="%1.%2.%3.%4.%5.%6.%7.%8.%9."/>
      <w:lvlJc w:val="left"/>
      <w:pPr>
        <w:ind w:left="2160" w:hanging="1800"/>
      </w:pPr>
      <w:rPr>
        <w:rFonts w:hint="default"/>
        <w:i w:val="0"/>
      </w:rPr>
    </w:lvl>
  </w:abstractNum>
  <w:abstractNum w:abstractNumId="11" w15:restartNumberingAfterBreak="0">
    <w:nsid w:val="56055123"/>
    <w:multiLevelType w:val="hybridMultilevel"/>
    <w:tmpl w:val="EC30B4FA"/>
    <w:lvl w:ilvl="0" w:tplc="04250001">
      <w:start w:val="1"/>
      <w:numFmt w:val="bullet"/>
      <w:lvlText w:val=""/>
      <w:lvlJc w:val="left"/>
      <w:pPr>
        <w:ind w:left="1080" w:hanging="360"/>
      </w:pPr>
      <w:rPr>
        <w:rFonts w:ascii="Symbol" w:hAnsi="Symbol" w:hint="default"/>
      </w:rPr>
    </w:lvl>
    <w:lvl w:ilvl="1" w:tplc="04250003" w:tentative="1">
      <w:start w:val="1"/>
      <w:numFmt w:val="bullet"/>
      <w:lvlText w:val="o"/>
      <w:lvlJc w:val="left"/>
      <w:pPr>
        <w:ind w:left="1800" w:hanging="360"/>
      </w:pPr>
      <w:rPr>
        <w:rFonts w:ascii="Courier New" w:hAnsi="Courier New" w:cs="Courier New" w:hint="default"/>
      </w:rPr>
    </w:lvl>
    <w:lvl w:ilvl="2" w:tplc="04250005" w:tentative="1">
      <w:start w:val="1"/>
      <w:numFmt w:val="bullet"/>
      <w:lvlText w:val=""/>
      <w:lvlJc w:val="left"/>
      <w:pPr>
        <w:ind w:left="2520" w:hanging="360"/>
      </w:pPr>
      <w:rPr>
        <w:rFonts w:ascii="Wingdings" w:hAnsi="Wingdings" w:hint="default"/>
      </w:rPr>
    </w:lvl>
    <w:lvl w:ilvl="3" w:tplc="04250001" w:tentative="1">
      <w:start w:val="1"/>
      <w:numFmt w:val="bullet"/>
      <w:lvlText w:val=""/>
      <w:lvlJc w:val="left"/>
      <w:pPr>
        <w:ind w:left="3240" w:hanging="360"/>
      </w:pPr>
      <w:rPr>
        <w:rFonts w:ascii="Symbol" w:hAnsi="Symbol" w:hint="default"/>
      </w:rPr>
    </w:lvl>
    <w:lvl w:ilvl="4" w:tplc="04250003" w:tentative="1">
      <w:start w:val="1"/>
      <w:numFmt w:val="bullet"/>
      <w:lvlText w:val="o"/>
      <w:lvlJc w:val="left"/>
      <w:pPr>
        <w:ind w:left="3960" w:hanging="360"/>
      </w:pPr>
      <w:rPr>
        <w:rFonts w:ascii="Courier New" w:hAnsi="Courier New" w:cs="Courier New" w:hint="default"/>
      </w:rPr>
    </w:lvl>
    <w:lvl w:ilvl="5" w:tplc="04250005" w:tentative="1">
      <w:start w:val="1"/>
      <w:numFmt w:val="bullet"/>
      <w:lvlText w:val=""/>
      <w:lvlJc w:val="left"/>
      <w:pPr>
        <w:ind w:left="4680" w:hanging="360"/>
      </w:pPr>
      <w:rPr>
        <w:rFonts w:ascii="Wingdings" w:hAnsi="Wingdings" w:hint="default"/>
      </w:rPr>
    </w:lvl>
    <w:lvl w:ilvl="6" w:tplc="04250001" w:tentative="1">
      <w:start w:val="1"/>
      <w:numFmt w:val="bullet"/>
      <w:lvlText w:val=""/>
      <w:lvlJc w:val="left"/>
      <w:pPr>
        <w:ind w:left="5400" w:hanging="360"/>
      </w:pPr>
      <w:rPr>
        <w:rFonts w:ascii="Symbol" w:hAnsi="Symbol" w:hint="default"/>
      </w:rPr>
    </w:lvl>
    <w:lvl w:ilvl="7" w:tplc="04250003" w:tentative="1">
      <w:start w:val="1"/>
      <w:numFmt w:val="bullet"/>
      <w:lvlText w:val="o"/>
      <w:lvlJc w:val="left"/>
      <w:pPr>
        <w:ind w:left="6120" w:hanging="360"/>
      </w:pPr>
      <w:rPr>
        <w:rFonts w:ascii="Courier New" w:hAnsi="Courier New" w:cs="Courier New" w:hint="default"/>
      </w:rPr>
    </w:lvl>
    <w:lvl w:ilvl="8" w:tplc="04250005" w:tentative="1">
      <w:start w:val="1"/>
      <w:numFmt w:val="bullet"/>
      <w:lvlText w:val=""/>
      <w:lvlJc w:val="left"/>
      <w:pPr>
        <w:ind w:left="6840" w:hanging="360"/>
      </w:pPr>
      <w:rPr>
        <w:rFonts w:ascii="Wingdings" w:hAnsi="Wingdings" w:hint="default"/>
      </w:rPr>
    </w:lvl>
  </w:abstractNum>
  <w:abstractNum w:abstractNumId="12" w15:restartNumberingAfterBreak="0">
    <w:nsid w:val="57B45033"/>
    <w:multiLevelType w:val="hybridMultilevel"/>
    <w:tmpl w:val="505EAAE4"/>
    <w:lvl w:ilvl="0" w:tplc="0425000F">
      <w:start w:val="1"/>
      <w:numFmt w:val="decimal"/>
      <w:lvlText w:val="%1."/>
      <w:lvlJc w:val="left"/>
      <w:pPr>
        <w:ind w:left="6456" w:hanging="360"/>
      </w:pPr>
      <w:rPr>
        <w:rFonts w:hint="default"/>
        <w:b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15:restartNumberingAfterBreak="0">
    <w:nsid w:val="59473830"/>
    <w:multiLevelType w:val="hybridMultilevel"/>
    <w:tmpl w:val="06E4CC5E"/>
    <w:lvl w:ilvl="0" w:tplc="042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 w15:restartNumberingAfterBreak="0">
    <w:nsid w:val="6401406A"/>
    <w:multiLevelType w:val="hybridMultilevel"/>
    <w:tmpl w:val="CD304AC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5" w15:restartNumberingAfterBreak="0">
    <w:nsid w:val="661C044E"/>
    <w:multiLevelType w:val="hybridMultilevel"/>
    <w:tmpl w:val="D7CE8C6E"/>
    <w:lvl w:ilvl="0" w:tplc="CFBC067A">
      <w:numFmt w:val="bullet"/>
      <w:lvlText w:val="-"/>
      <w:lvlJc w:val="left"/>
      <w:pPr>
        <w:ind w:left="1068" w:hanging="708"/>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6" w15:restartNumberingAfterBreak="0">
    <w:nsid w:val="6E045CDC"/>
    <w:multiLevelType w:val="hybridMultilevel"/>
    <w:tmpl w:val="294834C8"/>
    <w:lvl w:ilvl="0" w:tplc="1F0C6D1C">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7" w15:restartNumberingAfterBreak="0">
    <w:nsid w:val="7DDD6B37"/>
    <w:multiLevelType w:val="hybridMultilevel"/>
    <w:tmpl w:val="E374636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8" w15:restartNumberingAfterBreak="0">
    <w:nsid w:val="7E9E36C1"/>
    <w:multiLevelType w:val="hybridMultilevel"/>
    <w:tmpl w:val="4D506268"/>
    <w:lvl w:ilvl="0" w:tplc="04250001">
      <w:start w:val="1"/>
      <w:numFmt w:val="bullet"/>
      <w:lvlText w:val=""/>
      <w:lvlJc w:val="left"/>
      <w:pPr>
        <w:ind w:left="1068" w:hanging="708"/>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2048987144">
    <w:abstractNumId w:val="1"/>
  </w:num>
  <w:num w:numId="2" w16cid:durableId="2051606157">
    <w:abstractNumId w:val="0"/>
  </w:num>
  <w:num w:numId="3" w16cid:durableId="1431395108">
    <w:abstractNumId w:val="10"/>
  </w:num>
  <w:num w:numId="4" w16cid:durableId="288512512">
    <w:abstractNumId w:val="12"/>
  </w:num>
  <w:num w:numId="5" w16cid:durableId="358094909">
    <w:abstractNumId w:val="7"/>
  </w:num>
  <w:num w:numId="6" w16cid:durableId="1004746632">
    <w:abstractNumId w:val="8"/>
  </w:num>
  <w:num w:numId="7" w16cid:durableId="101993393">
    <w:abstractNumId w:val="17"/>
  </w:num>
  <w:num w:numId="8" w16cid:durableId="2010674900">
    <w:abstractNumId w:val="4"/>
  </w:num>
  <w:num w:numId="9" w16cid:durableId="1558663596">
    <w:abstractNumId w:val="6"/>
  </w:num>
  <w:num w:numId="10" w16cid:durableId="2141148718">
    <w:abstractNumId w:val="15"/>
  </w:num>
  <w:num w:numId="11" w16cid:durableId="1011377686">
    <w:abstractNumId w:val="18"/>
  </w:num>
  <w:num w:numId="12" w16cid:durableId="607468018">
    <w:abstractNumId w:val="9"/>
  </w:num>
  <w:num w:numId="13" w16cid:durableId="1066224364">
    <w:abstractNumId w:val="5"/>
  </w:num>
  <w:num w:numId="14" w16cid:durableId="1931960785">
    <w:abstractNumId w:val="11"/>
  </w:num>
  <w:num w:numId="15" w16cid:durableId="1077097367">
    <w:abstractNumId w:val="14"/>
  </w:num>
  <w:num w:numId="16" w16cid:durableId="314988313">
    <w:abstractNumId w:val="16"/>
  </w:num>
  <w:num w:numId="17" w16cid:durableId="1032001670">
    <w:abstractNumId w:val="13"/>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pos w:val="beneathText"/>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62C1"/>
    <w:rsid w:val="00002EA7"/>
    <w:rsid w:val="00004579"/>
    <w:rsid w:val="000048D7"/>
    <w:rsid w:val="00004941"/>
    <w:rsid w:val="00005014"/>
    <w:rsid w:val="0000731B"/>
    <w:rsid w:val="0001000B"/>
    <w:rsid w:val="00010C33"/>
    <w:rsid w:val="000117CF"/>
    <w:rsid w:val="00011A7E"/>
    <w:rsid w:val="00011FA4"/>
    <w:rsid w:val="000124B5"/>
    <w:rsid w:val="00012652"/>
    <w:rsid w:val="00012FFF"/>
    <w:rsid w:val="00016494"/>
    <w:rsid w:val="00016BE5"/>
    <w:rsid w:val="00017139"/>
    <w:rsid w:val="00017B32"/>
    <w:rsid w:val="00017BC2"/>
    <w:rsid w:val="00020BED"/>
    <w:rsid w:val="000215DB"/>
    <w:rsid w:val="000220D7"/>
    <w:rsid w:val="000220E1"/>
    <w:rsid w:val="00022F7F"/>
    <w:rsid w:val="00023934"/>
    <w:rsid w:val="00023945"/>
    <w:rsid w:val="00023B3E"/>
    <w:rsid w:val="00023D0B"/>
    <w:rsid w:val="00024CE0"/>
    <w:rsid w:val="00024D65"/>
    <w:rsid w:val="00025BAB"/>
    <w:rsid w:val="00025BBB"/>
    <w:rsid w:val="00025FA3"/>
    <w:rsid w:val="000260D8"/>
    <w:rsid w:val="00026992"/>
    <w:rsid w:val="0003069B"/>
    <w:rsid w:val="00031C30"/>
    <w:rsid w:val="00032836"/>
    <w:rsid w:val="0003289D"/>
    <w:rsid w:val="0003434E"/>
    <w:rsid w:val="000362E2"/>
    <w:rsid w:val="0003647D"/>
    <w:rsid w:val="00040158"/>
    <w:rsid w:val="000410AD"/>
    <w:rsid w:val="0004239B"/>
    <w:rsid w:val="000433B2"/>
    <w:rsid w:val="00043CE0"/>
    <w:rsid w:val="00044336"/>
    <w:rsid w:val="0004461C"/>
    <w:rsid w:val="0004536B"/>
    <w:rsid w:val="00045C44"/>
    <w:rsid w:val="000474F8"/>
    <w:rsid w:val="000515ED"/>
    <w:rsid w:val="0005221F"/>
    <w:rsid w:val="00053B6E"/>
    <w:rsid w:val="00054748"/>
    <w:rsid w:val="00055795"/>
    <w:rsid w:val="00055844"/>
    <w:rsid w:val="00055F47"/>
    <w:rsid w:val="00056FA2"/>
    <w:rsid w:val="00060F78"/>
    <w:rsid w:val="000617E7"/>
    <w:rsid w:val="00062902"/>
    <w:rsid w:val="00062E81"/>
    <w:rsid w:val="00063AD9"/>
    <w:rsid w:val="00063C5E"/>
    <w:rsid w:val="00064C7C"/>
    <w:rsid w:val="00067748"/>
    <w:rsid w:val="000679CF"/>
    <w:rsid w:val="00071346"/>
    <w:rsid w:val="00072694"/>
    <w:rsid w:val="00074D55"/>
    <w:rsid w:val="000759F7"/>
    <w:rsid w:val="00081542"/>
    <w:rsid w:val="00081C19"/>
    <w:rsid w:val="0008263A"/>
    <w:rsid w:val="0008346C"/>
    <w:rsid w:val="00083D3E"/>
    <w:rsid w:val="000851A8"/>
    <w:rsid w:val="000873FC"/>
    <w:rsid w:val="000874C4"/>
    <w:rsid w:val="00087564"/>
    <w:rsid w:val="00092C99"/>
    <w:rsid w:val="00093488"/>
    <w:rsid w:val="00093810"/>
    <w:rsid w:val="00094E73"/>
    <w:rsid w:val="0009592C"/>
    <w:rsid w:val="00095E23"/>
    <w:rsid w:val="00096DE1"/>
    <w:rsid w:val="00097159"/>
    <w:rsid w:val="00097ABA"/>
    <w:rsid w:val="000A0B7E"/>
    <w:rsid w:val="000A0BBA"/>
    <w:rsid w:val="000A1027"/>
    <w:rsid w:val="000A1561"/>
    <w:rsid w:val="000A26B1"/>
    <w:rsid w:val="000A270C"/>
    <w:rsid w:val="000A2CAB"/>
    <w:rsid w:val="000A4185"/>
    <w:rsid w:val="000A57BB"/>
    <w:rsid w:val="000A68E5"/>
    <w:rsid w:val="000A6B4D"/>
    <w:rsid w:val="000B1AAA"/>
    <w:rsid w:val="000B2163"/>
    <w:rsid w:val="000B2C66"/>
    <w:rsid w:val="000B3675"/>
    <w:rsid w:val="000B467C"/>
    <w:rsid w:val="000B46A0"/>
    <w:rsid w:val="000B4FD8"/>
    <w:rsid w:val="000B6354"/>
    <w:rsid w:val="000B6371"/>
    <w:rsid w:val="000B6FE2"/>
    <w:rsid w:val="000B70FA"/>
    <w:rsid w:val="000B7E3D"/>
    <w:rsid w:val="000C1FF7"/>
    <w:rsid w:val="000C2347"/>
    <w:rsid w:val="000C4D34"/>
    <w:rsid w:val="000C61E9"/>
    <w:rsid w:val="000C6D79"/>
    <w:rsid w:val="000C7C2A"/>
    <w:rsid w:val="000D00E3"/>
    <w:rsid w:val="000D0F18"/>
    <w:rsid w:val="000D1273"/>
    <w:rsid w:val="000D276F"/>
    <w:rsid w:val="000D289F"/>
    <w:rsid w:val="000D3F81"/>
    <w:rsid w:val="000D3F97"/>
    <w:rsid w:val="000D4434"/>
    <w:rsid w:val="000D52B1"/>
    <w:rsid w:val="000D5999"/>
    <w:rsid w:val="000D6ACB"/>
    <w:rsid w:val="000D7567"/>
    <w:rsid w:val="000D7CCF"/>
    <w:rsid w:val="000E0D03"/>
    <w:rsid w:val="000E0D3F"/>
    <w:rsid w:val="000E0DFA"/>
    <w:rsid w:val="000E0FC7"/>
    <w:rsid w:val="000E129C"/>
    <w:rsid w:val="000E2233"/>
    <w:rsid w:val="000E2E51"/>
    <w:rsid w:val="000E4999"/>
    <w:rsid w:val="000E4CD7"/>
    <w:rsid w:val="000E5532"/>
    <w:rsid w:val="000E62E9"/>
    <w:rsid w:val="000E705B"/>
    <w:rsid w:val="000E773A"/>
    <w:rsid w:val="000E782E"/>
    <w:rsid w:val="000F10A4"/>
    <w:rsid w:val="000F1872"/>
    <w:rsid w:val="000F5282"/>
    <w:rsid w:val="000F6351"/>
    <w:rsid w:val="000F6AF9"/>
    <w:rsid w:val="000F72B5"/>
    <w:rsid w:val="000F7BC9"/>
    <w:rsid w:val="001017FE"/>
    <w:rsid w:val="0010181F"/>
    <w:rsid w:val="0010251F"/>
    <w:rsid w:val="00103911"/>
    <w:rsid w:val="001049B5"/>
    <w:rsid w:val="00105A31"/>
    <w:rsid w:val="0010695B"/>
    <w:rsid w:val="00106C63"/>
    <w:rsid w:val="00111E0A"/>
    <w:rsid w:val="00113F93"/>
    <w:rsid w:val="00114612"/>
    <w:rsid w:val="001158A8"/>
    <w:rsid w:val="00115A20"/>
    <w:rsid w:val="001165A0"/>
    <w:rsid w:val="00116E23"/>
    <w:rsid w:val="001217B9"/>
    <w:rsid w:val="00123C2C"/>
    <w:rsid w:val="00125999"/>
    <w:rsid w:val="00125E04"/>
    <w:rsid w:val="001265DD"/>
    <w:rsid w:val="001265EE"/>
    <w:rsid w:val="00127C07"/>
    <w:rsid w:val="00127D93"/>
    <w:rsid w:val="00130B40"/>
    <w:rsid w:val="0013141B"/>
    <w:rsid w:val="00132390"/>
    <w:rsid w:val="001328C3"/>
    <w:rsid w:val="00132E8E"/>
    <w:rsid w:val="00133140"/>
    <w:rsid w:val="00133AF2"/>
    <w:rsid w:val="001342CA"/>
    <w:rsid w:val="00134463"/>
    <w:rsid w:val="0013555F"/>
    <w:rsid w:val="00135A6F"/>
    <w:rsid w:val="00136C28"/>
    <w:rsid w:val="0013764A"/>
    <w:rsid w:val="00137FAC"/>
    <w:rsid w:val="001401F1"/>
    <w:rsid w:val="0014093E"/>
    <w:rsid w:val="00140C49"/>
    <w:rsid w:val="00142B95"/>
    <w:rsid w:val="00142DF2"/>
    <w:rsid w:val="001431B5"/>
    <w:rsid w:val="00144EC3"/>
    <w:rsid w:val="00145215"/>
    <w:rsid w:val="00145E47"/>
    <w:rsid w:val="00146727"/>
    <w:rsid w:val="00147082"/>
    <w:rsid w:val="001470EB"/>
    <w:rsid w:val="001477C5"/>
    <w:rsid w:val="001513E0"/>
    <w:rsid w:val="00151F23"/>
    <w:rsid w:val="0015262E"/>
    <w:rsid w:val="001537D8"/>
    <w:rsid w:val="00153E72"/>
    <w:rsid w:val="0015411C"/>
    <w:rsid w:val="0015459D"/>
    <w:rsid w:val="00156814"/>
    <w:rsid w:val="0015716A"/>
    <w:rsid w:val="00157D3E"/>
    <w:rsid w:val="001604E2"/>
    <w:rsid w:val="00162BF4"/>
    <w:rsid w:val="00163626"/>
    <w:rsid w:val="00163916"/>
    <w:rsid w:val="00163DBC"/>
    <w:rsid w:val="00164C75"/>
    <w:rsid w:val="00164D12"/>
    <w:rsid w:val="00164FE0"/>
    <w:rsid w:val="001656A7"/>
    <w:rsid w:val="00165F04"/>
    <w:rsid w:val="00166A29"/>
    <w:rsid w:val="00166A8C"/>
    <w:rsid w:val="0016732D"/>
    <w:rsid w:val="001674F1"/>
    <w:rsid w:val="00167E09"/>
    <w:rsid w:val="00170D03"/>
    <w:rsid w:val="00172102"/>
    <w:rsid w:val="001758ED"/>
    <w:rsid w:val="0017632A"/>
    <w:rsid w:val="00176926"/>
    <w:rsid w:val="00176BD6"/>
    <w:rsid w:val="001771E9"/>
    <w:rsid w:val="001778BA"/>
    <w:rsid w:val="00177AAB"/>
    <w:rsid w:val="00177C05"/>
    <w:rsid w:val="0018010C"/>
    <w:rsid w:val="0018159D"/>
    <w:rsid w:val="001818F4"/>
    <w:rsid w:val="001840C5"/>
    <w:rsid w:val="00184DCA"/>
    <w:rsid w:val="00184DE8"/>
    <w:rsid w:val="00186A9E"/>
    <w:rsid w:val="0018716B"/>
    <w:rsid w:val="00192CCF"/>
    <w:rsid w:val="0019393A"/>
    <w:rsid w:val="00194892"/>
    <w:rsid w:val="00195DD4"/>
    <w:rsid w:val="00196020"/>
    <w:rsid w:val="00197A0E"/>
    <w:rsid w:val="001A0251"/>
    <w:rsid w:val="001A1BB4"/>
    <w:rsid w:val="001A2315"/>
    <w:rsid w:val="001A4261"/>
    <w:rsid w:val="001A4613"/>
    <w:rsid w:val="001A48A4"/>
    <w:rsid w:val="001A649F"/>
    <w:rsid w:val="001B1047"/>
    <w:rsid w:val="001B176C"/>
    <w:rsid w:val="001B20F1"/>
    <w:rsid w:val="001B27BC"/>
    <w:rsid w:val="001B2C9F"/>
    <w:rsid w:val="001B3C55"/>
    <w:rsid w:val="001B3D10"/>
    <w:rsid w:val="001B427A"/>
    <w:rsid w:val="001B5600"/>
    <w:rsid w:val="001B74CB"/>
    <w:rsid w:val="001B7BA0"/>
    <w:rsid w:val="001B7F7F"/>
    <w:rsid w:val="001C02BF"/>
    <w:rsid w:val="001C20C9"/>
    <w:rsid w:val="001C27D1"/>
    <w:rsid w:val="001C5360"/>
    <w:rsid w:val="001C6E61"/>
    <w:rsid w:val="001C7473"/>
    <w:rsid w:val="001C7661"/>
    <w:rsid w:val="001D0162"/>
    <w:rsid w:val="001D04F5"/>
    <w:rsid w:val="001D1791"/>
    <w:rsid w:val="001D1A93"/>
    <w:rsid w:val="001D1C99"/>
    <w:rsid w:val="001D2137"/>
    <w:rsid w:val="001D2462"/>
    <w:rsid w:val="001D3951"/>
    <w:rsid w:val="001D47C8"/>
    <w:rsid w:val="001D5ACF"/>
    <w:rsid w:val="001D603F"/>
    <w:rsid w:val="001D6096"/>
    <w:rsid w:val="001E0066"/>
    <w:rsid w:val="001E01CC"/>
    <w:rsid w:val="001E07C7"/>
    <w:rsid w:val="001E0905"/>
    <w:rsid w:val="001E1DB8"/>
    <w:rsid w:val="001E22CC"/>
    <w:rsid w:val="001E577A"/>
    <w:rsid w:val="001E7D40"/>
    <w:rsid w:val="001F00FD"/>
    <w:rsid w:val="001F0418"/>
    <w:rsid w:val="001F0884"/>
    <w:rsid w:val="001F12FD"/>
    <w:rsid w:val="001F1EE2"/>
    <w:rsid w:val="001F22CC"/>
    <w:rsid w:val="001F2AC7"/>
    <w:rsid w:val="001F437F"/>
    <w:rsid w:val="001F54FE"/>
    <w:rsid w:val="001F5DEC"/>
    <w:rsid w:val="001F6D6C"/>
    <w:rsid w:val="001F7B7F"/>
    <w:rsid w:val="001F7D24"/>
    <w:rsid w:val="0020015C"/>
    <w:rsid w:val="00200CF8"/>
    <w:rsid w:val="0020103B"/>
    <w:rsid w:val="002011A6"/>
    <w:rsid w:val="0020255A"/>
    <w:rsid w:val="0020608E"/>
    <w:rsid w:val="002067D1"/>
    <w:rsid w:val="002073BB"/>
    <w:rsid w:val="00207FBC"/>
    <w:rsid w:val="0021065F"/>
    <w:rsid w:val="00210E0F"/>
    <w:rsid w:val="00211846"/>
    <w:rsid w:val="002120A3"/>
    <w:rsid w:val="0021233F"/>
    <w:rsid w:val="00212C6A"/>
    <w:rsid w:val="00214477"/>
    <w:rsid w:val="00214D62"/>
    <w:rsid w:val="00215350"/>
    <w:rsid w:val="0021746E"/>
    <w:rsid w:val="002178C5"/>
    <w:rsid w:val="002201B0"/>
    <w:rsid w:val="002206B6"/>
    <w:rsid w:val="00223AA5"/>
    <w:rsid w:val="00223C44"/>
    <w:rsid w:val="002240B8"/>
    <w:rsid w:val="00226B7A"/>
    <w:rsid w:val="00227241"/>
    <w:rsid w:val="00227F44"/>
    <w:rsid w:val="00230392"/>
    <w:rsid w:val="002303B3"/>
    <w:rsid w:val="0023168B"/>
    <w:rsid w:val="002323A7"/>
    <w:rsid w:val="00233438"/>
    <w:rsid w:val="00233D9C"/>
    <w:rsid w:val="002352C0"/>
    <w:rsid w:val="00235B7A"/>
    <w:rsid w:val="002364D1"/>
    <w:rsid w:val="00237E3D"/>
    <w:rsid w:val="00237FAB"/>
    <w:rsid w:val="002400FD"/>
    <w:rsid w:val="0024060E"/>
    <w:rsid w:val="002425C5"/>
    <w:rsid w:val="00242865"/>
    <w:rsid w:val="00243327"/>
    <w:rsid w:val="00244903"/>
    <w:rsid w:val="00244B31"/>
    <w:rsid w:val="002455C3"/>
    <w:rsid w:val="002462C1"/>
    <w:rsid w:val="0024657B"/>
    <w:rsid w:val="0024674B"/>
    <w:rsid w:val="002472E8"/>
    <w:rsid w:val="00247C5F"/>
    <w:rsid w:val="00247EBE"/>
    <w:rsid w:val="0025438B"/>
    <w:rsid w:val="00254556"/>
    <w:rsid w:val="00254970"/>
    <w:rsid w:val="002549D8"/>
    <w:rsid w:val="002562D1"/>
    <w:rsid w:val="00256F5C"/>
    <w:rsid w:val="00257ACC"/>
    <w:rsid w:val="002605EC"/>
    <w:rsid w:val="00260718"/>
    <w:rsid w:val="00260A5E"/>
    <w:rsid w:val="00263861"/>
    <w:rsid w:val="00264610"/>
    <w:rsid w:val="00266B97"/>
    <w:rsid w:val="00266E57"/>
    <w:rsid w:val="002670AD"/>
    <w:rsid w:val="002706D0"/>
    <w:rsid w:val="00271D8C"/>
    <w:rsid w:val="00273A4B"/>
    <w:rsid w:val="00274144"/>
    <w:rsid w:val="00275776"/>
    <w:rsid w:val="002765B1"/>
    <w:rsid w:val="00277485"/>
    <w:rsid w:val="00280C86"/>
    <w:rsid w:val="00282745"/>
    <w:rsid w:val="00282C8E"/>
    <w:rsid w:val="00283425"/>
    <w:rsid w:val="00283A14"/>
    <w:rsid w:val="00283C71"/>
    <w:rsid w:val="00285145"/>
    <w:rsid w:val="00285EAF"/>
    <w:rsid w:val="00286E3D"/>
    <w:rsid w:val="0028711C"/>
    <w:rsid w:val="002871F6"/>
    <w:rsid w:val="00287ED1"/>
    <w:rsid w:val="0029058D"/>
    <w:rsid w:val="002914D1"/>
    <w:rsid w:val="00291A54"/>
    <w:rsid w:val="00291E82"/>
    <w:rsid w:val="0029232B"/>
    <w:rsid w:val="0029343B"/>
    <w:rsid w:val="00293C40"/>
    <w:rsid w:val="002941F8"/>
    <w:rsid w:val="0029445B"/>
    <w:rsid w:val="0029486D"/>
    <w:rsid w:val="002948E5"/>
    <w:rsid w:val="0029505A"/>
    <w:rsid w:val="0029525C"/>
    <w:rsid w:val="00297FA7"/>
    <w:rsid w:val="002A0BCA"/>
    <w:rsid w:val="002A2400"/>
    <w:rsid w:val="002A3318"/>
    <w:rsid w:val="002A4B21"/>
    <w:rsid w:val="002A4FDD"/>
    <w:rsid w:val="002A694F"/>
    <w:rsid w:val="002A73E4"/>
    <w:rsid w:val="002A7986"/>
    <w:rsid w:val="002B1E68"/>
    <w:rsid w:val="002B22A0"/>
    <w:rsid w:val="002B5018"/>
    <w:rsid w:val="002B53E2"/>
    <w:rsid w:val="002B58D1"/>
    <w:rsid w:val="002B592B"/>
    <w:rsid w:val="002B5FE7"/>
    <w:rsid w:val="002B78AA"/>
    <w:rsid w:val="002C1F33"/>
    <w:rsid w:val="002C207D"/>
    <w:rsid w:val="002C27A2"/>
    <w:rsid w:val="002C2B26"/>
    <w:rsid w:val="002C2E8B"/>
    <w:rsid w:val="002C30EC"/>
    <w:rsid w:val="002C3271"/>
    <w:rsid w:val="002C63EA"/>
    <w:rsid w:val="002D0593"/>
    <w:rsid w:val="002D19FF"/>
    <w:rsid w:val="002D2EE1"/>
    <w:rsid w:val="002D37B5"/>
    <w:rsid w:val="002D3886"/>
    <w:rsid w:val="002D45CB"/>
    <w:rsid w:val="002D4939"/>
    <w:rsid w:val="002D5F2E"/>
    <w:rsid w:val="002D65E8"/>
    <w:rsid w:val="002E024C"/>
    <w:rsid w:val="002E2F16"/>
    <w:rsid w:val="002E49C6"/>
    <w:rsid w:val="002E53E3"/>
    <w:rsid w:val="002E56BF"/>
    <w:rsid w:val="002E596D"/>
    <w:rsid w:val="002E5AB6"/>
    <w:rsid w:val="002F05AA"/>
    <w:rsid w:val="002F2CB4"/>
    <w:rsid w:val="002F416F"/>
    <w:rsid w:val="002F4777"/>
    <w:rsid w:val="002F4AA5"/>
    <w:rsid w:val="002F4DFE"/>
    <w:rsid w:val="002F5364"/>
    <w:rsid w:val="002F75F1"/>
    <w:rsid w:val="002F776C"/>
    <w:rsid w:val="0030057D"/>
    <w:rsid w:val="00300A4C"/>
    <w:rsid w:val="00301B20"/>
    <w:rsid w:val="00302A97"/>
    <w:rsid w:val="00303BCB"/>
    <w:rsid w:val="00304042"/>
    <w:rsid w:val="00305294"/>
    <w:rsid w:val="00305426"/>
    <w:rsid w:val="003055F4"/>
    <w:rsid w:val="003106DF"/>
    <w:rsid w:val="00313811"/>
    <w:rsid w:val="0031586D"/>
    <w:rsid w:val="00315F13"/>
    <w:rsid w:val="0031661A"/>
    <w:rsid w:val="00316EBE"/>
    <w:rsid w:val="00317A06"/>
    <w:rsid w:val="00317F5B"/>
    <w:rsid w:val="00321824"/>
    <w:rsid w:val="00321A7E"/>
    <w:rsid w:val="00323017"/>
    <w:rsid w:val="00323E08"/>
    <w:rsid w:val="003259C8"/>
    <w:rsid w:val="00327417"/>
    <w:rsid w:val="003279ED"/>
    <w:rsid w:val="00327A23"/>
    <w:rsid w:val="00327C85"/>
    <w:rsid w:val="0033042C"/>
    <w:rsid w:val="00330E2F"/>
    <w:rsid w:val="00330E3D"/>
    <w:rsid w:val="00332044"/>
    <w:rsid w:val="00333D29"/>
    <w:rsid w:val="003348E1"/>
    <w:rsid w:val="00335DEF"/>
    <w:rsid w:val="0034177D"/>
    <w:rsid w:val="00341B72"/>
    <w:rsid w:val="00342221"/>
    <w:rsid w:val="00343672"/>
    <w:rsid w:val="003438AB"/>
    <w:rsid w:val="0034412E"/>
    <w:rsid w:val="003446C6"/>
    <w:rsid w:val="00344A38"/>
    <w:rsid w:val="00345127"/>
    <w:rsid w:val="00346EFD"/>
    <w:rsid w:val="003507E1"/>
    <w:rsid w:val="003524DD"/>
    <w:rsid w:val="00354B9D"/>
    <w:rsid w:val="003619D4"/>
    <w:rsid w:val="00362180"/>
    <w:rsid w:val="00362D2F"/>
    <w:rsid w:val="00363529"/>
    <w:rsid w:val="00363775"/>
    <w:rsid w:val="00364139"/>
    <w:rsid w:val="00365367"/>
    <w:rsid w:val="003672B9"/>
    <w:rsid w:val="00367F78"/>
    <w:rsid w:val="00367FE0"/>
    <w:rsid w:val="0037092E"/>
    <w:rsid w:val="00372C1A"/>
    <w:rsid w:val="00372C3C"/>
    <w:rsid w:val="00373305"/>
    <w:rsid w:val="003735B9"/>
    <w:rsid w:val="003736D4"/>
    <w:rsid w:val="003739B9"/>
    <w:rsid w:val="00375A8A"/>
    <w:rsid w:val="00376CD6"/>
    <w:rsid w:val="0037727A"/>
    <w:rsid w:val="00377A28"/>
    <w:rsid w:val="00380A02"/>
    <w:rsid w:val="00383D97"/>
    <w:rsid w:val="003848BF"/>
    <w:rsid w:val="003849A7"/>
    <w:rsid w:val="003862FF"/>
    <w:rsid w:val="00386629"/>
    <w:rsid w:val="0038710C"/>
    <w:rsid w:val="003876EB"/>
    <w:rsid w:val="0038797D"/>
    <w:rsid w:val="00387C95"/>
    <w:rsid w:val="00391362"/>
    <w:rsid w:val="00392679"/>
    <w:rsid w:val="003933A1"/>
    <w:rsid w:val="003935A4"/>
    <w:rsid w:val="00393698"/>
    <w:rsid w:val="00393991"/>
    <w:rsid w:val="00393A4C"/>
    <w:rsid w:val="003947B0"/>
    <w:rsid w:val="003948F3"/>
    <w:rsid w:val="00394DE9"/>
    <w:rsid w:val="003956B2"/>
    <w:rsid w:val="00395FF6"/>
    <w:rsid w:val="003963A3"/>
    <w:rsid w:val="00396A60"/>
    <w:rsid w:val="0039750E"/>
    <w:rsid w:val="003A01F4"/>
    <w:rsid w:val="003A0F75"/>
    <w:rsid w:val="003A0F96"/>
    <w:rsid w:val="003A1E9E"/>
    <w:rsid w:val="003A293E"/>
    <w:rsid w:val="003A29FC"/>
    <w:rsid w:val="003A2EC9"/>
    <w:rsid w:val="003A35A4"/>
    <w:rsid w:val="003A3D80"/>
    <w:rsid w:val="003A42C8"/>
    <w:rsid w:val="003A4EA7"/>
    <w:rsid w:val="003A5D2A"/>
    <w:rsid w:val="003A7B9A"/>
    <w:rsid w:val="003A7DDD"/>
    <w:rsid w:val="003B052A"/>
    <w:rsid w:val="003B0BC8"/>
    <w:rsid w:val="003B27A4"/>
    <w:rsid w:val="003B394F"/>
    <w:rsid w:val="003B46D5"/>
    <w:rsid w:val="003B6F03"/>
    <w:rsid w:val="003B7643"/>
    <w:rsid w:val="003B783F"/>
    <w:rsid w:val="003C0C00"/>
    <w:rsid w:val="003C2020"/>
    <w:rsid w:val="003C209B"/>
    <w:rsid w:val="003C3985"/>
    <w:rsid w:val="003C42FB"/>
    <w:rsid w:val="003C501C"/>
    <w:rsid w:val="003C6612"/>
    <w:rsid w:val="003C7221"/>
    <w:rsid w:val="003C7A9C"/>
    <w:rsid w:val="003C7ED9"/>
    <w:rsid w:val="003D07E3"/>
    <w:rsid w:val="003D1844"/>
    <w:rsid w:val="003D205F"/>
    <w:rsid w:val="003D3A03"/>
    <w:rsid w:val="003D4673"/>
    <w:rsid w:val="003D5004"/>
    <w:rsid w:val="003D6277"/>
    <w:rsid w:val="003D62AB"/>
    <w:rsid w:val="003D6669"/>
    <w:rsid w:val="003D672B"/>
    <w:rsid w:val="003D676E"/>
    <w:rsid w:val="003D6842"/>
    <w:rsid w:val="003D69A2"/>
    <w:rsid w:val="003D78A9"/>
    <w:rsid w:val="003D7EA4"/>
    <w:rsid w:val="003E14EA"/>
    <w:rsid w:val="003E2467"/>
    <w:rsid w:val="003E347D"/>
    <w:rsid w:val="003E3B8B"/>
    <w:rsid w:val="003E4967"/>
    <w:rsid w:val="003E4C0C"/>
    <w:rsid w:val="003E4E74"/>
    <w:rsid w:val="003E4F02"/>
    <w:rsid w:val="003E58A9"/>
    <w:rsid w:val="003E5DDD"/>
    <w:rsid w:val="003E601D"/>
    <w:rsid w:val="003E7BFE"/>
    <w:rsid w:val="003E7F8C"/>
    <w:rsid w:val="003F1E8F"/>
    <w:rsid w:val="003F2429"/>
    <w:rsid w:val="003F2A8D"/>
    <w:rsid w:val="003F38DF"/>
    <w:rsid w:val="003F4E9C"/>
    <w:rsid w:val="003F5155"/>
    <w:rsid w:val="003F5C9D"/>
    <w:rsid w:val="003F5E4B"/>
    <w:rsid w:val="003F670C"/>
    <w:rsid w:val="003F7419"/>
    <w:rsid w:val="00400B6C"/>
    <w:rsid w:val="00401FFF"/>
    <w:rsid w:val="004021B4"/>
    <w:rsid w:val="0040290B"/>
    <w:rsid w:val="00402A04"/>
    <w:rsid w:val="00403EE3"/>
    <w:rsid w:val="00404055"/>
    <w:rsid w:val="00406484"/>
    <w:rsid w:val="00410646"/>
    <w:rsid w:val="004115DC"/>
    <w:rsid w:val="00411EBC"/>
    <w:rsid w:val="00412ECE"/>
    <w:rsid w:val="00413279"/>
    <w:rsid w:val="004138AD"/>
    <w:rsid w:val="0041440C"/>
    <w:rsid w:val="004144CF"/>
    <w:rsid w:val="00414EF7"/>
    <w:rsid w:val="00420318"/>
    <w:rsid w:val="004203A7"/>
    <w:rsid w:val="00420599"/>
    <w:rsid w:val="004211C6"/>
    <w:rsid w:val="00421B6B"/>
    <w:rsid w:val="00422113"/>
    <w:rsid w:val="00422F69"/>
    <w:rsid w:val="00423594"/>
    <w:rsid w:val="00423789"/>
    <w:rsid w:val="00423D1F"/>
    <w:rsid w:val="004242D7"/>
    <w:rsid w:val="00425E6F"/>
    <w:rsid w:val="0042651A"/>
    <w:rsid w:val="00427241"/>
    <w:rsid w:val="004277B7"/>
    <w:rsid w:val="004311B3"/>
    <w:rsid w:val="004313D2"/>
    <w:rsid w:val="00431698"/>
    <w:rsid w:val="00431C86"/>
    <w:rsid w:val="00432804"/>
    <w:rsid w:val="00433190"/>
    <w:rsid w:val="004340E0"/>
    <w:rsid w:val="00434451"/>
    <w:rsid w:val="004348DA"/>
    <w:rsid w:val="004357DB"/>
    <w:rsid w:val="00436D76"/>
    <w:rsid w:val="00441989"/>
    <w:rsid w:val="004422FD"/>
    <w:rsid w:val="00444316"/>
    <w:rsid w:val="0044438F"/>
    <w:rsid w:val="00444660"/>
    <w:rsid w:val="004447CF"/>
    <w:rsid w:val="00444BF7"/>
    <w:rsid w:val="00444EBB"/>
    <w:rsid w:val="00445C18"/>
    <w:rsid w:val="004477C9"/>
    <w:rsid w:val="00450429"/>
    <w:rsid w:val="00450513"/>
    <w:rsid w:val="004513C4"/>
    <w:rsid w:val="00452C45"/>
    <w:rsid w:val="00452E9F"/>
    <w:rsid w:val="004538BE"/>
    <w:rsid w:val="00453CAC"/>
    <w:rsid w:val="00454928"/>
    <w:rsid w:val="00454A20"/>
    <w:rsid w:val="00456118"/>
    <w:rsid w:val="00456BFE"/>
    <w:rsid w:val="00457AE6"/>
    <w:rsid w:val="00457C10"/>
    <w:rsid w:val="00457D08"/>
    <w:rsid w:val="00461223"/>
    <w:rsid w:val="0046197F"/>
    <w:rsid w:val="00461E52"/>
    <w:rsid w:val="004628DA"/>
    <w:rsid w:val="00463AA3"/>
    <w:rsid w:val="00464B4A"/>
    <w:rsid w:val="00464F53"/>
    <w:rsid w:val="00465B96"/>
    <w:rsid w:val="00467970"/>
    <w:rsid w:val="00467D5E"/>
    <w:rsid w:val="00470B2E"/>
    <w:rsid w:val="00471147"/>
    <w:rsid w:val="0047296B"/>
    <w:rsid w:val="00472BFF"/>
    <w:rsid w:val="00473858"/>
    <w:rsid w:val="00473A82"/>
    <w:rsid w:val="00473B87"/>
    <w:rsid w:val="004742EB"/>
    <w:rsid w:val="004744E8"/>
    <w:rsid w:val="00474990"/>
    <w:rsid w:val="00475214"/>
    <w:rsid w:val="00476317"/>
    <w:rsid w:val="00480017"/>
    <w:rsid w:val="0048121E"/>
    <w:rsid w:val="0048127D"/>
    <w:rsid w:val="00481A29"/>
    <w:rsid w:val="00482B79"/>
    <w:rsid w:val="00482FDA"/>
    <w:rsid w:val="00483F8B"/>
    <w:rsid w:val="00485911"/>
    <w:rsid w:val="00485DBB"/>
    <w:rsid w:val="00485EC4"/>
    <w:rsid w:val="00490B06"/>
    <w:rsid w:val="004912C4"/>
    <w:rsid w:val="004914AE"/>
    <w:rsid w:val="00492A07"/>
    <w:rsid w:val="00492EA6"/>
    <w:rsid w:val="00493152"/>
    <w:rsid w:val="004937BA"/>
    <w:rsid w:val="004937F1"/>
    <w:rsid w:val="00493939"/>
    <w:rsid w:val="0049410A"/>
    <w:rsid w:val="004944E7"/>
    <w:rsid w:val="00494E98"/>
    <w:rsid w:val="00494F73"/>
    <w:rsid w:val="00495B78"/>
    <w:rsid w:val="00495BEA"/>
    <w:rsid w:val="004975BD"/>
    <w:rsid w:val="00497F01"/>
    <w:rsid w:val="004A29B0"/>
    <w:rsid w:val="004A2D16"/>
    <w:rsid w:val="004A474C"/>
    <w:rsid w:val="004A4F69"/>
    <w:rsid w:val="004A4FC7"/>
    <w:rsid w:val="004A5E8F"/>
    <w:rsid w:val="004A6430"/>
    <w:rsid w:val="004B1BC8"/>
    <w:rsid w:val="004B1F48"/>
    <w:rsid w:val="004B23F2"/>
    <w:rsid w:val="004B2B58"/>
    <w:rsid w:val="004B3073"/>
    <w:rsid w:val="004B42BE"/>
    <w:rsid w:val="004B57C9"/>
    <w:rsid w:val="004B637A"/>
    <w:rsid w:val="004B641D"/>
    <w:rsid w:val="004B726F"/>
    <w:rsid w:val="004B759A"/>
    <w:rsid w:val="004C09C7"/>
    <w:rsid w:val="004C1AFA"/>
    <w:rsid w:val="004C2195"/>
    <w:rsid w:val="004C3857"/>
    <w:rsid w:val="004C39A9"/>
    <w:rsid w:val="004C3D9C"/>
    <w:rsid w:val="004C7861"/>
    <w:rsid w:val="004D0C37"/>
    <w:rsid w:val="004D2A5B"/>
    <w:rsid w:val="004D4520"/>
    <w:rsid w:val="004D5D33"/>
    <w:rsid w:val="004D5EAB"/>
    <w:rsid w:val="004D60C9"/>
    <w:rsid w:val="004D61EE"/>
    <w:rsid w:val="004D7B13"/>
    <w:rsid w:val="004D7E4D"/>
    <w:rsid w:val="004E0BEB"/>
    <w:rsid w:val="004E3128"/>
    <w:rsid w:val="004E3963"/>
    <w:rsid w:val="004E4C7F"/>
    <w:rsid w:val="004E60ED"/>
    <w:rsid w:val="004E67F6"/>
    <w:rsid w:val="004E6A64"/>
    <w:rsid w:val="004E7E6D"/>
    <w:rsid w:val="004F03F5"/>
    <w:rsid w:val="004F2878"/>
    <w:rsid w:val="004F28ED"/>
    <w:rsid w:val="004F485C"/>
    <w:rsid w:val="004F4B08"/>
    <w:rsid w:val="004F4CDA"/>
    <w:rsid w:val="004F4EBB"/>
    <w:rsid w:val="004F5F9D"/>
    <w:rsid w:val="004F78A8"/>
    <w:rsid w:val="00500B95"/>
    <w:rsid w:val="00501FA6"/>
    <w:rsid w:val="00502370"/>
    <w:rsid w:val="0050284A"/>
    <w:rsid w:val="00502974"/>
    <w:rsid w:val="00502FF3"/>
    <w:rsid w:val="0050333B"/>
    <w:rsid w:val="005039F7"/>
    <w:rsid w:val="00504024"/>
    <w:rsid w:val="0050431D"/>
    <w:rsid w:val="0050453A"/>
    <w:rsid w:val="00504B93"/>
    <w:rsid w:val="00504D12"/>
    <w:rsid w:val="005063AA"/>
    <w:rsid w:val="00507251"/>
    <w:rsid w:val="00507909"/>
    <w:rsid w:val="00507E6B"/>
    <w:rsid w:val="00510DA3"/>
    <w:rsid w:val="00510F82"/>
    <w:rsid w:val="005111F8"/>
    <w:rsid w:val="0051170C"/>
    <w:rsid w:val="00511732"/>
    <w:rsid w:val="00512988"/>
    <w:rsid w:val="00512A64"/>
    <w:rsid w:val="005133A9"/>
    <w:rsid w:val="00514C2A"/>
    <w:rsid w:val="00515FE1"/>
    <w:rsid w:val="00517D73"/>
    <w:rsid w:val="00520C6F"/>
    <w:rsid w:val="0052209C"/>
    <w:rsid w:val="00524D4C"/>
    <w:rsid w:val="00524D74"/>
    <w:rsid w:val="005265C5"/>
    <w:rsid w:val="005270B9"/>
    <w:rsid w:val="00527A61"/>
    <w:rsid w:val="00527C0B"/>
    <w:rsid w:val="00530508"/>
    <w:rsid w:val="0053442B"/>
    <w:rsid w:val="00537DE2"/>
    <w:rsid w:val="0054002D"/>
    <w:rsid w:val="00541159"/>
    <w:rsid w:val="00541E57"/>
    <w:rsid w:val="005426C8"/>
    <w:rsid w:val="00542FF5"/>
    <w:rsid w:val="00543110"/>
    <w:rsid w:val="00543567"/>
    <w:rsid w:val="00543D69"/>
    <w:rsid w:val="00545773"/>
    <w:rsid w:val="00546B9C"/>
    <w:rsid w:val="005471AE"/>
    <w:rsid w:val="00551A5B"/>
    <w:rsid w:val="00554FD9"/>
    <w:rsid w:val="005554AA"/>
    <w:rsid w:val="00556BE1"/>
    <w:rsid w:val="005572D0"/>
    <w:rsid w:val="00560226"/>
    <w:rsid w:val="00560B99"/>
    <w:rsid w:val="00560E01"/>
    <w:rsid w:val="00562117"/>
    <w:rsid w:val="00562233"/>
    <w:rsid w:val="00562CBE"/>
    <w:rsid w:val="00563238"/>
    <w:rsid w:val="00563CE1"/>
    <w:rsid w:val="00564BA3"/>
    <w:rsid w:val="00564E91"/>
    <w:rsid w:val="00565DFB"/>
    <w:rsid w:val="005726BA"/>
    <w:rsid w:val="0057440C"/>
    <w:rsid w:val="0057469B"/>
    <w:rsid w:val="00575365"/>
    <w:rsid w:val="0057652E"/>
    <w:rsid w:val="00576F36"/>
    <w:rsid w:val="00577205"/>
    <w:rsid w:val="005814E4"/>
    <w:rsid w:val="00581D9E"/>
    <w:rsid w:val="00581DC2"/>
    <w:rsid w:val="00582981"/>
    <w:rsid w:val="00583CDD"/>
    <w:rsid w:val="00584B0A"/>
    <w:rsid w:val="00586D5B"/>
    <w:rsid w:val="0058710B"/>
    <w:rsid w:val="00587EFF"/>
    <w:rsid w:val="005900C9"/>
    <w:rsid w:val="005902BA"/>
    <w:rsid w:val="00590756"/>
    <w:rsid w:val="00591EE3"/>
    <w:rsid w:val="00592673"/>
    <w:rsid w:val="00594224"/>
    <w:rsid w:val="00595DB8"/>
    <w:rsid w:val="00596219"/>
    <w:rsid w:val="00597FCD"/>
    <w:rsid w:val="005A015D"/>
    <w:rsid w:val="005A043E"/>
    <w:rsid w:val="005A09D3"/>
    <w:rsid w:val="005A0AB1"/>
    <w:rsid w:val="005A1009"/>
    <w:rsid w:val="005A12C0"/>
    <w:rsid w:val="005A304E"/>
    <w:rsid w:val="005A3212"/>
    <w:rsid w:val="005A457C"/>
    <w:rsid w:val="005A6DA3"/>
    <w:rsid w:val="005A7C4C"/>
    <w:rsid w:val="005B01E6"/>
    <w:rsid w:val="005B06F4"/>
    <w:rsid w:val="005B16A4"/>
    <w:rsid w:val="005B1884"/>
    <w:rsid w:val="005B18EC"/>
    <w:rsid w:val="005B2BAF"/>
    <w:rsid w:val="005B2DD1"/>
    <w:rsid w:val="005B348E"/>
    <w:rsid w:val="005B3ADF"/>
    <w:rsid w:val="005B53E9"/>
    <w:rsid w:val="005B58B3"/>
    <w:rsid w:val="005B5AC2"/>
    <w:rsid w:val="005B5F85"/>
    <w:rsid w:val="005B61C1"/>
    <w:rsid w:val="005B6466"/>
    <w:rsid w:val="005C09B0"/>
    <w:rsid w:val="005C0F72"/>
    <w:rsid w:val="005C17CD"/>
    <w:rsid w:val="005C214C"/>
    <w:rsid w:val="005C27AA"/>
    <w:rsid w:val="005C31F2"/>
    <w:rsid w:val="005C6296"/>
    <w:rsid w:val="005C760A"/>
    <w:rsid w:val="005D0B9A"/>
    <w:rsid w:val="005D10E3"/>
    <w:rsid w:val="005D10E9"/>
    <w:rsid w:val="005D1350"/>
    <w:rsid w:val="005D1C37"/>
    <w:rsid w:val="005D1CF5"/>
    <w:rsid w:val="005D2451"/>
    <w:rsid w:val="005D2A86"/>
    <w:rsid w:val="005D4AB6"/>
    <w:rsid w:val="005D5707"/>
    <w:rsid w:val="005D5830"/>
    <w:rsid w:val="005D5B98"/>
    <w:rsid w:val="005D5C7F"/>
    <w:rsid w:val="005D6764"/>
    <w:rsid w:val="005D695A"/>
    <w:rsid w:val="005D783B"/>
    <w:rsid w:val="005E08A7"/>
    <w:rsid w:val="005E1471"/>
    <w:rsid w:val="005E18D2"/>
    <w:rsid w:val="005E20AC"/>
    <w:rsid w:val="005E2201"/>
    <w:rsid w:val="005E2B8E"/>
    <w:rsid w:val="005E328C"/>
    <w:rsid w:val="005E3969"/>
    <w:rsid w:val="005E4682"/>
    <w:rsid w:val="005E4984"/>
    <w:rsid w:val="005E5483"/>
    <w:rsid w:val="005E60EE"/>
    <w:rsid w:val="005E6148"/>
    <w:rsid w:val="005E7AB2"/>
    <w:rsid w:val="005E7CC1"/>
    <w:rsid w:val="005E7F2C"/>
    <w:rsid w:val="005F048F"/>
    <w:rsid w:val="005F0602"/>
    <w:rsid w:val="005F0914"/>
    <w:rsid w:val="005F14C2"/>
    <w:rsid w:val="005F1532"/>
    <w:rsid w:val="005F373A"/>
    <w:rsid w:val="005F4C06"/>
    <w:rsid w:val="005F6FAE"/>
    <w:rsid w:val="005F7539"/>
    <w:rsid w:val="005F7548"/>
    <w:rsid w:val="00601192"/>
    <w:rsid w:val="00601674"/>
    <w:rsid w:val="006019D6"/>
    <w:rsid w:val="0060316D"/>
    <w:rsid w:val="006032E4"/>
    <w:rsid w:val="00603B08"/>
    <w:rsid w:val="00603E21"/>
    <w:rsid w:val="00604B9C"/>
    <w:rsid w:val="006050FB"/>
    <w:rsid w:val="006052A7"/>
    <w:rsid w:val="00605A6B"/>
    <w:rsid w:val="006064CB"/>
    <w:rsid w:val="00606BD9"/>
    <w:rsid w:val="0060723A"/>
    <w:rsid w:val="00607ADF"/>
    <w:rsid w:val="00610569"/>
    <w:rsid w:val="00610C3D"/>
    <w:rsid w:val="0061219F"/>
    <w:rsid w:val="00612356"/>
    <w:rsid w:val="0061303C"/>
    <w:rsid w:val="00614C68"/>
    <w:rsid w:val="00615100"/>
    <w:rsid w:val="00615E8A"/>
    <w:rsid w:val="006177E6"/>
    <w:rsid w:val="00617F6E"/>
    <w:rsid w:val="00622C93"/>
    <w:rsid w:val="00623CE4"/>
    <w:rsid w:val="00624C8B"/>
    <w:rsid w:val="00625EA2"/>
    <w:rsid w:val="00627721"/>
    <w:rsid w:val="0062777F"/>
    <w:rsid w:val="006302CC"/>
    <w:rsid w:val="00631303"/>
    <w:rsid w:val="006328A2"/>
    <w:rsid w:val="0063429F"/>
    <w:rsid w:val="0063446B"/>
    <w:rsid w:val="0063518C"/>
    <w:rsid w:val="00635857"/>
    <w:rsid w:val="00636A15"/>
    <w:rsid w:val="00636F3F"/>
    <w:rsid w:val="0063724A"/>
    <w:rsid w:val="006406FE"/>
    <w:rsid w:val="00640ACF"/>
    <w:rsid w:val="00640DEB"/>
    <w:rsid w:val="006414A6"/>
    <w:rsid w:val="00641A45"/>
    <w:rsid w:val="006426CB"/>
    <w:rsid w:val="00643095"/>
    <w:rsid w:val="0064376A"/>
    <w:rsid w:val="0064386D"/>
    <w:rsid w:val="00643B96"/>
    <w:rsid w:val="00644212"/>
    <w:rsid w:val="006464B4"/>
    <w:rsid w:val="00646F90"/>
    <w:rsid w:val="00647815"/>
    <w:rsid w:val="00651974"/>
    <w:rsid w:val="006520B7"/>
    <w:rsid w:val="00652D83"/>
    <w:rsid w:val="00652E8F"/>
    <w:rsid w:val="00652FD2"/>
    <w:rsid w:val="00653442"/>
    <w:rsid w:val="00653AF8"/>
    <w:rsid w:val="00653C95"/>
    <w:rsid w:val="00653D8A"/>
    <w:rsid w:val="00653E04"/>
    <w:rsid w:val="00654739"/>
    <w:rsid w:val="00655430"/>
    <w:rsid w:val="0065600C"/>
    <w:rsid w:val="006560AB"/>
    <w:rsid w:val="00656F7C"/>
    <w:rsid w:val="0066007D"/>
    <w:rsid w:val="00661095"/>
    <w:rsid w:val="00661DC3"/>
    <w:rsid w:val="006623C5"/>
    <w:rsid w:val="006636C8"/>
    <w:rsid w:val="00663920"/>
    <w:rsid w:val="00663E1B"/>
    <w:rsid w:val="00664139"/>
    <w:rsid w:val="0066427A"/>
    <w:rsid w:val="00664C0C"/>
    <w:rsid w:val="00664CE0"/>
    <w:rsid w:val="00664DDB"/>
    <w:rsid w:val="00665546"/>
    <w:rsid w:val="00665C90"/>
    <w:rsid w:val="00666887"/>
    <w:rsid w:val="006678F2"/>
    <w:rsid w:val="00670375"/>
    <w:rsid w:val="00670507"/>
    <w:rsid w:val="00670817"/>
    <w:rsid w:val="00672ED9"/>
    <w:rsid w:val="00672FF1"/>
    <w:rsid w:val="006738F4"/>
    <w:rsid w:val="00675FBA"/>
    <w:rsid w:val="006779A8"/>
    <w:rsid w:val="00680005"/>
    <w:rsid w:val="00680355"/>
    <w:rsid w:val="00680CF2"/>
    <w:rsid w:val="00680DD7"/>
    <w:rsid w:val="00681501"/>
    <w:rsid w:val="00681845"/>
    <w:rsid w:val="0068450B"/>
    <w:rsid w:val="00684C59"/>
    <w:rsid w:val="00684E29"/>
    <w:rsid w:val="006850F1"/>
    <w:rsid w:val="006855E8"/>
    <w:rsid w:val="00685A51"/>
    <w:rsid w:val="006872A5"/>
    <w:rsid w:val="00687701"/>
    <w:rsid w:val="006877C2"/>
    <w:rsid w:val="006903B1"/>
    <w:rsid w:val="00690561"/>
    <w:rsid w:val="00691CAF"/>
    <w:rsid w:val="0069391A"/>
    <w:rsid w:val="0069446C"/>
    <w:rsid w:val="00694D45"/>
    <w:rsid w:val="00695118"/>
    <w:rsid w:val="006956E4"/>
    <w:rsid w:val="006958D2"/>
    <w:rsid w:val="00696F2E"/>
    <w:rsid w:val="006975C9"/>
    <w:rsid w:val="00697647"/>
    <w:rsid w:val="00697F2D"/>
    <w:rsid w:val="00697F6E"/>
    <w:rsid w:val="006A1BE8"/>
    <w:rsid w:val="006A2BB6"/>
    <w:rsid w:val="006A36DC"/>
    <w:rsid w:val="006A4637"/>
    <w:rsid w:val="006A52E6"/>
    <w:rsid w:val="006A6FD1"/>
    <w:rsid w:val="006A70B0"/>
    <w:rsid w:val="006A77F2"/>
    <w:rsid w:val="006A7D4F"/>
    <w:rsid w:val="006B04AB"/>
    <w:rsid w:val="006B0535"/>
    <w:rsid w:val="006B17DF"/>
    <w:rsid w:val="006B1A90"/>
    <w:rsid w:val="006B20F1"/>
    <w:rsid w:val="006B2BDB"/>
    <w:rsid w:val="006B3611"/>
    <w:rsid w:val="006B4C36"/>
    <w:rsid w:val="006B4CB7"/>
    <w:rsid w:val="006B690C"/>
    <w:rsid w:val="006B7C74"/>
    <w:rsid w:val="006C17F2"/>
    <w:rsid w:val="006C1C3E"/>
    <w:rsid w:val="006C1DCB"/>
    <w:rsid w:val="006C2CB6"/>
    <w:rsid w:val="006C4207"/>
    <w:rsid w:val="006C5A3C"/>
    <w:rsid w:val="006C62EE"/>
    <w:rsid w:val="006C68F5"/>
    <w:rsid w:val="006C7A6A"/>
    <w:rsid w:val="006D002E"/>
    <w:rsid w:val="006D09E6"/>
    <w:rsid w:val="006D0D25"/>
    <w:rsid w:val="006D5A4A"/>
    <w:rsid w:val="006D5A57"/>
    <w:rsid w:val="006D67D4"/>
    <w:rsid w:val="006D6C5A"/>
    <w:rsid w:val="006D6E8A"/>
    <w:rsid w:val="006D71F6"/>
    <w:rsid w:val="006D76E7"/>
    <w:rsid w:val="006D7A52"/>
    <w:rsid w:val="006D7B6A"/>
    <w:rsid w:val="006E050D"/>
    <w:rsid w:val="006E0555"/>
    <w:rsid w:val="006E099B"/>
    <w:rsid w:val="006E20B3"/>
    <w:rsid w:val="006E2408"/>
    <w:rsid w:val="006E2F53"/>
    <w:rsid w:val="006E307E"/>
    <w:rsid w:val="006E4491"/>
    <w:rsid w:val="006E57A1"/>
    <w:rsid w:val="006E60DB"/>
    <w:rsid w:val="006F0BBC"/>
    <w:rsid w:val="006F312D"/>
    <w:rsid w:val="007004CE"/>
    <w:rsid w:val="007018DF"/>
    <w:rsid w:val="00701D06"/>
    <w:rsid w:val="00705777"/>
    <w:rsid w:val="00705A5B"/>
    <w:rsid w:val="00705AF1"/>
    <w:rsid w:val="00705EC7"/>
    <w:rsid w:val="007078C7"/>
    <w:rsid w:val="00710EE5"/>
    <w:rsid w:val="00710F54"/>
    <w:rsid w:val="00711028"/>
    <w:rsid w:val="00711154"/>
    <w:rsid w:val="00711975"/>
    <w:rsid w:val="00711D2E"/>
    <w:rsid w:val="00711DA4"/>
    <w:rsid w:val="00711E47"/>
    <w:rsid w:val="00712181"/>
    <w:rsid w:val="00712CC3"/>
    <w:rsid w:val="007138FC"/>
    <w:rsid w:val="007149E0"/>
    <w:rsid w:val="0071566D"/>
    <w:rsid w:val="0071625E"/>
    <w:rsid w:val="007203BD"/>
    <w:rsid w:val="00720CE1"/>
    <w:rsid w:val="00721904"/>
    <w:rsid w:val="007224FE"/>
    <w:rsid w:val="007234A8"/>
    <w:rsid w:val="00723D79"/>
    <w:rsid w:val="00726809"/>
    <w:rsid w:val="00727B13"/>
    <w:rsid w:val="00727D6D"/>
    <w:rsid w:val="00727F72"/>
    <w:rsid w:val="0073061B"/>
    <w:rsid w:val="00731F82"/>
    <w:rsid w:val="00733B01"/>
    <w:rsid w:val="0073438E"/>
    <w:rsid w:val="00736557"/>
    <w:rsid w:val="00737919"/>
    <w:rsid w:val="00741615"/>
    <w:rsid w:val="00741727"/>
    <w:rsid w:val="00741E92"/>
    <w:rsid w:val="00742133"/>
    <w:rsid w:val="00742541"/>
    <w:rsid w:val="00742567"/>
    <w:rsid w:val="00742AF8"/>
    <w:rsid w:val="00742DEE"/>
    <w:rsid w:val="00742DF0"/>
    <w:rsid w:val="00743969"/>
    <w:rsid w:val="00744017"/>
    <w:rsid w:val="007442D0"/>
    <w:rsid w:val="007452F3"/>
    <w:rsid w:val="007456C2"/>
    <w:rsid w:val="007461A4"/>
    <w:rsid w:val="00747210"/>
    <w:rsid w:val="007476FB"/>
    <w:rsid w:val="007505DC"/>
    <w:rsid w:val="0075075D"/>
    <w:rsid w:val="00750DB9"/>
    <w:rsid w:val="00751C78"/>
    <w:rsid w:val="007522FC"/>
    <w:rsid w:val="007530BA"/>
    <w:rsid w:val="0075331B"/>
    <w:rsid w:val="00753884"/>
    <w:rsid w:val="0075402E"/>
    <w:rsid w:val="0075457E"/>
    <w:rsid w:val="0075462A"/>
    <w:rsid w:val="00754704"/>
    <w:rsid w:val="007549C9"/>
    <w:rsid w:val="00754C37"/>
    <w:rsid w:val="007559E6"/>
    <w:rsid w:val="0075634A"/>
    <w:rsid w:val="00756574"/>
    <w:rsid w:val="007575BC"/>
    <w:rsid w:val="00757D8F"/>
    <w:rsid w:val="007623A6"/>
    <w:rsid w:val="00762D4D"/>
    <w:rsid w:val="0076310F"/>
    <w:rsid w:val="007634F3"/>
    <w:rsid w:val="00763D0A"/>
    <w:rsid w:val="00764E7A"/>
    <w:rsid w:val="0076561D"/>
    <w:rsid w:val="007673DD"/>
    <w:rsid w:val="00767DD6"/>
    <w:rsid w:val="00770279"/>
    <w:rsid w:val="00771DC5"/>
    <w:rsid w:val="00772048"/>
    <w:rsid w:val="00772749"/>
    <w:rsid w:val="00772AC0"/>
    <w:rsid w:val="00773151"/>
    <w:rsid w:val="007733AF"/>
    <w:rsid w:val="00773CDF"/>
    <w:rsid w:val="007754E7"/>
    <w:rsid w:val="00777F3E"/>
    <w:rsid w:val="007803C9"/>
    <w:rsid w:val="00781E9D"/>
    <w:rsid w:val="007820D6"/>
    <w:rsid w:val="007823F4"/>
    <w:rsid w:val="00782F57"/>
    <w:rsid w:val="00783E4F"/>
    <w:rsid w:val="00785C85"/>
    <w:rsid w:val="00786836"/>
    <w:rsid w:val="00787513"/>
    <w:rsid w:val="00790542"/>
    <w:rsid w:val="007916B1"/>
    <w:rsid w:val="00791873"/>
    <w:rsid w:val="007919C0"/>
    <w:rsid w:val="00791BDA"/>
    <w:rsid w:val="007920E4"/>
    <w:rsid w:val="007946FB"/>
    <w:rsid w:val="007948FD"/>
    <w:rsid w:val="00794CB9"/>
    <w:rsid w:val="00795C4B"/>
    <w:rsid w:val="00795F40"/>
    <w:rsid w:val="00796B30"/>
    <w:rsid w:val="00797202"/>
    <w:rsid w:val="007A0ECD"/>
    <w:rsid w:val="007A15FD"/>
    <w:rsid w:val="007A1912"/>
    <w:rsid w:val="007A2D93"/>
    <w:rsid w:val="007A4CB0"/>
    <w:rsid w:val="007A502A"/>
    <w:rsid w:val="007A6E41"/>
    <w:rsid w:val="007B04FA"/>
    <w:rsid w:val="007B1066"/>
    <w:rsid w:val="007B1942"/>
    <w:rsid w:val="007B1ADD"/>
    <w:rsid w:val="007B25B6"/>
    <w:rsid w:val="007B3162"/>
    <w:rsid w:val="007B4534"/>
    <w:rsid w:val="007B509C"/>
    <w:rsid w:val="007B62CE"/>
    <w:rsid w:val="007B6554"/>
    <w:rsid w:val="007C07FE"/>
    <w:rsid w:val="007C091A"/>
    <w:rsid w:val="007C0F86"/>
    <w:rsid w:val="007C2AC6"/>
    <w:rsid w:val="007C3CBA"/>
    <w:rsid w:val="007C70A7"/>
    <w:rsid w:val="007C7590"/>
    <w:rsid w:val="007D312E"/>
    <w:rsid w:val="007D349B"/>
    <w:rsid w:val="007D4B2D"/>
    <w:rsid w:val="007D729A"/>
    <w:rsid w:val="007E045A"/>
    <w:rsid w:val="007E0D43"/>
    <w:rsid w:val="007E11B6"/>
    <w:rsid w:val="007E11D1"/>
    <w:rsid w:val="007E19A8"/>
    <w:rsid w:val="007E1A2E"/>
    <w:rsid w:val="007E2862"/>
    <w:rsid w:val="007E33C8"/>
    <w:rsid w:val="007E367B"/>
    <w:rsid w:val="007E36E6"/>
    <w:rsid w:val="007E4541"/>
    <w:rsid w:val="007E481E"/>
    <w:rsid w:val="007E4B62"/>
    <w:rsid w:val="007E551C"/>
    <w:rsid w:val="007E6F72"/>
    <w:rsid w:val="007E7573"/>
    <w:rsid w:val="007E78DE"/>
    <w:rsid w:val="007F0FDB"/>
    <w:rsid w:val="007F30EF"/>
    <w:rsid w:val="007F3DEB"/>
    <w:rsid w:val="007F44C5"/>
    <w:rsid w:val="007F6195"/>
    <w:rsid w:val="007F75EA"/>
    <w:rsid w:val="007F7718"/>
    <w:rsid w:val="007F799C"/>
    <w:rsid w:val="0080166B"/>
    <w:rsid w:val="00801765"/>
    <w:rsid w:val="00801DD2"/>
    <w:rsid w:val="008041B2"/>
    <w:rsid w:val="0080430C"/>
    <w:rsid w:val="00804396"/>
    <w:rsid w:val="00805486"/>
    <w:rsid w:val="0080686E"/>
    <w:rsid w:val="00806B4F"/>
    <w:rsid w:val="00806E3B"/>
    <w:rsid w:val="0080739F"/>
    <w:rsid w:val="00807FD0"/>
    <w:rsid w:val="00811297"/>
    <w:rsid w:val="0081234C"/>
    <w:rsid w:val="00813B11"/>
    <w:rsid w:val="0081465B"/>
    <w:rsid w:val="00817D8E"/>
    <w:rsid w:val="00821D17"/>
    <w:rsid w:val="00822E01"/>
    <w:rsid w:val="00822E5F"/>
    <w:rsid w:val="00823E8C"/>
    <w:rsid w:val="008241C1"/>
    <w:rsid w:val="00824813"/>
    <w:rsid w:val="00824CBB"/>
    <w:rsid w:val="00825CD9"/>
    <w:rsid w:val="0082603D"/>
    <w:rsid w:val="00827DE1"/>
    <w:rsid w:val="0083030C"/>
    <w:rsid w:val="00831261"/>
    <w:rsid w:val="00831CFD"/>
    <w:rsid w:val="008320EE"/>
    <w:rsid w:val="00832184"/>
    <w:rsid w:val="008325BC"/>
    <w:rsid w:val="008328FC"/>
    <w:rsid w:val="00833368"/>
    <w:rsid w:val="00833681"/>
    <w:rsid w:val="0083531B"/>
    <w:rsid w:val="00835DB6"/>
    <w:rsid w:val="00836FD3"/>
    <w:rsid w:val="0083709C"/>
    <w:rsid w:val="00843C49"/>
    <w:rsid w:val="00843C53"/>
    <w:rsid w:val="00844370"/>
    <w:rsid w:val="00845980"/>
    <w:rsid w:val="00847397"/>
    <w:rsid w:val="00847B89"/>
    <w:rsid w:val="00847DB0"/>
    <w:rsid w:val="00850A57"/>
    <w:rsid w:val="0085273C"/>
    <w:rsid w:val="00852D5D"/>
    <w:rsid w:val="0085373C"/>
    <w:rsid w:val="00854C54"/>
    <w:rsid w:val="00854C7D"/>
    <w:rsid w:val="008559DF"/>
    <w:rsid w:val="00855CDC"/>
    <w:rsid w:val="00856755"/>
    <w:rsid w:val="008568BD"/>
    <w:rsid w:val="00856CD8"/>
    <w:rsid w:val="00860BB2"/>
    <w:rsid w:val="00862300"/>
    <w:rsid w:val="008628F3"/>
    <w:rsid w:val="008629EA"/>
    <w:rsid w:val="00863DE3"/>
    <w:rsid w:val="00864C58"/>
    <w:rsid w:val="00865FFE"/>
    <w:rsid w:val="0086707C"/>
    <w:rsid w:val="00867EC2"/>
    <w:rsid w:val="00871AAD"/>
    <w:rsid w:val="00871BEA"/>
    <w:rsid w:val="00872776"/>
    <w:rsid w:val="008746D6"/>
    <w:rsid w:val="00874ABE"/>
    <w:rsid w:val="0087589D"/>
    <w:rsid w:val="00875EE8"/>
    <w:rsid w:val="00876735"/>
    <w:rsid w:val="00876B07"/>
    <w:rsid w:val="00880296"/>
    <w:rsid w:val="008824DD"/>
    <w:rsid w:val="008838A1"/>
    <w:rsid w:val="00885AFB"/>
    <w:rsid w:val="00885B00"/>
    <w:rsid w:val="008860A6"/>
    <w:rsid w:val="008866CD"/>
    <w:rsid w:val="00886748"/>
    <w:rsid w:val="0089022E"/>
    <w:rsid w:val="008905F4"/>
    <w:rsid w:val="00892113"/>
    <w:rsid w:val="0089244B"/>
    <w:rsid w:val="0089369A"/>
    <w:rsid w:val="00893F9D"/>
    <w:rsid w:val="00895969"/>
    <w:rsid w:val="00895DA4"/>
    <w:rsid w:val="00895DA8"/>
    <w:rsid w:val="008960E4"/>
    <w:rsid w:val="008A1193"/>
    <w:rsid w:val="008A167A"/>
    <w:rsid w:val="008A341E"/>
    <w:rsid w:val="008A53E0"/>
    <w:rsid w:val="008A6652"/>
    <w:rsid w:val="008A6E23"/>
    <w:rsid w:val="008A6E99"/>
    <w:rsid w:val="008A710E"/>
    <w:rsid w:val="008A72AA"/>
    <w:rsid w:val="008B0CDB"/>
    <w:rsid w:val="008B0F0B"/>
    <w:rsid w:val="008B1240"/>
    <w:rsid w:val="008B1BE6"/>
    <w:rsid w:val="008B2DCE"/>
    <w:rsid w:val="008B39D9"/>
    <w:rsid w:val="008B3D94"/>
    <w:rsid w:val="008B43AA"/>
    <w:rsid w:val="008B44C9"/>
    <w:rsid w:val="008B466C"/>
    <w:rsid w:val="008B5F5A"/>
    <w:rsid w:val="008C0276"/>
    <w:rsid w:val="008C0D1F"/>
    <w:rsid w:val="008C52CA"/>
    <w:rsid w:val="008C61F3"/>
    <w:rsid w:val="008C73E7"/>
    <w:rsid w:val="008C7CA8"/>
    <w:rsid w:val="008D0753"/>
    <w:rsid w:val="008D0A7B"/>
    <w:rsid w:val="008D2971"/>
    <w:rsid w:val="008D2C17"/>
    <w:rsid w:val="008D32E7"/>
    <w:rsid w:val="008D3C3B"/>
    <w:rsid w:val="008D420C"/>
    <w:rsid w:val="008D4F3F"/>
    <w:rsid w:val="008D52EC"/>
    <w:rsid w:val="008D60B7"/>
    <w:rsid w:val="008D6CC2"/>
    <w:rsid w:val="008D7083"/>
    <w:rsid w:val="008D7FE9"/>
    <w:rsid w:val="008E0110"/>
    <w:rsid w:val="008E04AB"/>
    <w:rsid w:val="008E0632"/>
    <w:rsid w:val="008E2119"/>
    <w:rsid w:val="008E2484"/>
    <w:rsid w:val="008E340B"/>
    <w:rsid w:val="008E49FF"/>
    <w:rsid w:val="008E56BE"/>
    <w:rsid w:val="008E660A"/>
    <w:rsid w:val="008E6945"/>
    <w:rsid w:val="008E7598"/>
    <w:rsid w:val="008F094A"/>
    <w:rsid w:val="008F10BF"/>
    <w:rsid w:val="008F15C4"/>
    <w:rsid w:val="008F1F2D"/>
    <w:rsid w:val="008F29EA"/>
    <w:rsid w:val="008F2A13"/>
    <w:rsid w:val="008F2E37"/>
    <w:rsid w:val="008F3C8F"/>
    <w:rsid w:val="008F435F"/>
    <w:rsid w:val="008F6A48"/>
    <w:rsid w:val="008F7128"/>
    <w:rsid w:val="00900183"/>
    <w:rsid w:val="0090025D"/>
    <w:rsid w:val="009004E8"/>
    <w:rsid w:val="00900586"/>
    <w:rsid w:val="00900592"/>
    <w:rsid w:val="00900695"/>
    <w:rsid w:val="00902067"/>
    <w:rsid w:val="009020F1"/>
    <w:rsid w:val="0090585E"/>
    <w:rsid w:val="00907E2A"/>
    <w:rsid w:val="00910744"/>
    <w:rsid w:val="00910970"/>
    <w:rsid w:val="00910A4A"/>
    <w:rsid w:val="00911319"/>
    <w:rsid w:val="009116C0"/>
    <w:rsid w:val="00911844"/>
    <w:rsid w:val="00912A1E"/>
    <w:rsid w:val="00913E12"/>
    <w:rsid w:val="00914249"/>
    <w:rsid w:val="00914FF7"/>
    <w:rsid w:val="009153F2"/>
    <w:rsid w:val="0091650B"/>
    <w:rsid w:val="009166AD"/>
    <w:rsid w:val="00916E8B"/>
    <w:rsid w:val="0091746B"/>
    <w:rsid w:val="00917F49"/>
    <w:rsid w:val="00920224"/>
    <w:rsid w:val="00921A0A"/>
    <w:rsid w:val="00921B52"/>
    <w:rsid w:val="00921F0F"/>
    <w:rsid w:val="00922253"/>
    <w:rsid w:val="00922ED6"/>
    <w:rsid w:val="00924090"/>
    <w:rsid w:val="009249CD"/>
    <w:rsid w:val="00924A00"/>
    <w:rsid w:val="00925CA3"/>
    <w:rsid w:val="00926E0D"/>
    <w:rsid w:val="00927332"/>
    <w:rsid w:val="0092747E"/>
    <w:rsid w:val="009305CE"/>
    <w:rsid w:val="009310FA"/>
    <w:rsid w:val="00931549"/>
    <w:rsid w:val="00932B66"/>
    <w:rsid w:val="0093318B"/>
    <w:rsid w:val="00933642"/>
    <w:rsid w:val="00933892"/>
    <w:rsid w:val="00934350"/>
    <w:rsid w:val="00934A62"/>
    <w:rsid w:val="00934FB6"/>
    <w:rsid w:val="00935226"/>
    <w:rsid w:val="009363B3"/>
    <w:rsid w:val="009368D3"/>
    <w:rsid w:val="009371CE"/>
    <w:rsid w:val="009375BA"/>
    <w:rsid w:val="00940DE0"/>
    <w:rsid w:val="00941656"/>
    <w:rsid w:val="009419D7"/>
    <w:rsid w:val="009424AC"/>
    <w:rsid w:val="00942533"/>
    <w:rsid w:val="0094460C"/>
    <w:rsid w:val="00944E0F"/>
    <w:rsid w:val="00945314"/>
    <w:rsid w:val="009459D4"/>
    <w:rsid w:val="00945E69"/>
    <w:rsid w:val="00946FA9"/>
    <w:rsid w:val="009471AD"/>
    <w:rsid w:val="00947A0E"/>
    <w:rsid w:val="00947A81"/>
    <w:rsid w:val="009509B1"/>
    <w:rsid w:val="00950F61"/>
    <w:rsid w:val="00951231"/>
    <w:rsid w:val="009512E5"/>
    <w:rsid w:val="009514FE"/>
    <w:rsid w:val="00951EBE"/>
    <w:rsid w:val="00957AA5"/>
    <w:rsid w:val="00962CD5"/>
    <w:rsid w:val="00963AA8"/>
    <w:rsid w:val="00963CE6"/>
    <w:rsid w:val="00965959"/>
    <w:rsid w:val="009660C6"/>
    <w:rsid w:val="009673F7"/>
    <w:rsid w:val="0096768F"/>
    <w:rsid w:val="0096775E"/>
    <w:rsid w:val="009677E8"/>
    <w:rsid w:val="00967FFB"/>
    <w:rsid w:val="00970942"/>
    <w:rsid w:val="00970B26"/>
    <w:rsid w:val="00972875"/>
    <w:rsid w:val="009728AA"/>
    <w:rsid w:val="009732A9"/>
    <w:rsid w:val="00973E5D"/>
    <w:rsid w:val="00975B4E"/>
    <w:rsid w:val="00976704"/>
    <w:rsid w:val="00977C49"/>
    <w:rsid w:val="00977FD1"/>
    <w:rsid w:val="00980F3F"/>
    <w:rsid w:val="00982DAA"/>
    <w:rsid w:val="00984B21"/>
    <w:rsid w:val="00984F12"/>
    <w:rsid w:val="009853B7"/>
    <w:rsid w:val="00985696"/>
    <w:rsid w:val="009870E9"/>
    <w:rsid w:val="0098774D"/>
    <w:rsid w:val="009913C4"/>
    <w:rsid w:val="009913DC"/>
    <w:rsid w:val="00991B4C"/>
    <w:rsid w:val="0099260E"/>
    <w:rsid w:val="0099383F"/>
    <w:rsid w:val="00993DE3"/>
    <w:rsid w:val="00996246"/>
    <w:rsid w:val="00996F75"/>
    <w:rsid w:val="0099765A"/>
    <w:rsid w:val="009976AF"/>
    <w:rsid w:val="009A09BC"/>
    <w:rsid w:val="009A09D2"/>
    <w:rsid w:val="009A0BC1"/>
    <w:rsid w:val="009A0F98"/>
    <w:rsid w:val="009A3F55"/>
    <w:rsid w:val="009B04BE"/>
    <w:rsid w:val="009B0539"/>
    <w:rsid w:val="009B1CCD"/>
    <w:rsid w:val="009B1DD6"/>
    <w:rsid w:val="009B28B8"/>
    <w:rsid w:val="009B2B7A"/>
    <w:rsid w:val="009B353E"/>
    <w:rsid w:val="009B40D3"/>
    <w:rsid w:val="009B411D"/>
    <w:rsid w:val="009B41C6"/>
    <w:rsid w:val="009B4E22"/>
    <w:rsid w:val="009B57D6"/>
    <w:rsid w:val="009B5C57"/>
    <w:rsid w:val="009B61B3"/>
    <w:rsid w:val="009C063D"/>
    <w:rsid w:val="009C0D7B"/>
    <w:rsid w:val="009C1886"/>
    <w:rsid w:val="009C29DE"/>
    <w:rsid w:val="009C3758"/>
    <w:rsid w:val="009C3C3E"/>
    <w:rsid w:val="009C3FC0"/>
    <w:rsid w:val="009C4658"/>
    <w:rsid w:val="009C5259"/>
    <w:rsid w:val="009C543F"/>
    <w:rsid w:val="009C5E36"/>
    <w:rsid w:val="009C6B85"/>
    <w:rsid w:val="009C6D82"/>
    <w:rsid w:val="009C7722"/>
    <w:rsid w:val="009D03D6"/>
    <w:rsid w:val="009D1DB4"/>
    <w:rsid w:val="009D2B04"/>
    <w:rsid w:val="009D4404"/>
    <w:rsid w:val="009D5D2D"/>
    <w:rsid w:val="009D60F5"/>
    <w:rsid w:val="009D6A0B"/>
    <w:rsid w:val="009E072A"/>
    <w:rsid w:val="009E07CE"/>
    <w:rsid w:val="009E0878"/>
    <w:rsid w:val="009E0AB2"/>
    <w:rsid w:val="009E0DE8"/>
    <w:rsid w:val="009E1312"/>
    <w:rsid w:val="009E1760"/>
    <w:rsid w:val="009E2A72"/>
    <w:rsid w:val="009E2B76"/>
    <w:rsid w:val="009E3400"/>
    <w:rsid w:val="009E38C6"/>
    <w:rsid w:val="009E44AA"/>
    <w:rsid w:val="009E48A6"/>
    <w:rsid w:val="009E49F5"/>
    <w:rsid w:val="009E533E"/>
    <w:rsid w:val="009E54F7"/>
    <w:rsid w:val="009E5842"/>
    <w:rsid w:val="009E7B50"/>
    <w:rsid w:val="009F16F5"/>
    <w:rsid w:val="009F3277"/>
    <w:rsid w:val="009F48FC"/>
    <w:rsid w:val="009F594E"/>
    <w:rsid w:val="009F617D"/>
    <w:rsid w:val="009F6760"/>
    <w:rsid w:val="009F6B29"/>
    <w:rsid w:val="00A03857"/>
    <w:rsid w:val="00A038C5"/>
    <w:rsid w:val="00A04002"/>
    <w:rsid w:val="00A042C6"/>
    <w:rsid w:val="00A057F4"/>
    <w:rsid w:val="00A05D70"/>
    <w:rsid w:val="00A06633"/>
    <w:rsid w:val="00A0667A"/>
    <w:rsid w:val="00A06BEE"/>
    <w:rsid w:val="00A075C0"/>
    <w:rsid w:val="00A107A3"/>
    <w:rsid w:val="00A10E89"/>
    <w:rsid w:val="00A12046"/>
    <w:rsid w:val="00A1492A"/>
    <w:rsid w:val="00A166E6"/>
    <w:rsid w:val="00A17A81"/>
    <w:rsid w:val="00A20C9E"/>
    <w:rsid w:val="00A212CE"/>
    <w:rsid w:val="00A22154"/>
    <w:rsid w:val="00A23320"/>
    <w:rsid w:val="00A244AB"/>
    <w:rsid w:val="00A2568B"/>
    <w:rsid w:val="00A25B36"/>
    <w:rsid w:val="00A26811"/>
    <w:rsid w:val="00A2681C"/>
    <w:rsid w:val="00A26934"/>
    <w:rsid w:val="00A30E3F"/>
    <w:rsid w:val="00A31112"/>
    <w:rsid w:val="00A314A6"/>
    <w:rsid w:val="00A323F6"/>
    <w:rsid w:val="00A3277E"/>
    <w:rsid w:val="00A3423B"/>
    <w:rsid w:val="00A3623C"/>
    <w:rsid w:val="00A368E5"/>
    <w:rsid w:val="00A36974"/>
    <w:rsid w:val="00A36BD5"/>
    <w:rsid w:val="00A36D8E"/>
    <w:rsid w:val="00A376C1"/>
    <w:rsid w:val="00A37EDF"/>
    <w:rsid w:val="00A405B5"/>
    <w:rsid w:val="00A42C76"/>
    <w:rsid w:val="00A42CCC"/>
    <w:rsid w:val="00A445AE"/>
    <w:rsid w:val="00A450BF"/>
    <w:rsid w:val="00A45363"/>
    <w:rsid w:val="00A45CF0"/>
    <w:rsid w:val="00A4714A"/>
    <w:rsid w:val="00A47B8A"/>
    <w:rsid w:val="00A47CA4"/>
    <w:rsid w:val="00A507EE"/>
    <w:rsid w:val="00A5082C"/>
    <w:rsid w:val="00A50DCF"/>
    <w:rsid w:val="00A510E0"/>
    <w:rsid w:val="00A51582"/>
    <w:rsid w:val="00A52CD7"/>
    <w:rsid w:val="00A534AC"/>
    <w:rsid w:val="00A53530"/>
    <w:rsid w:val="00A547E2"/>
    <w:rsid w:val="00A54B41"/>
    <w:rsid w:val="00A54C46"/>
    <w:rsid w:val="00A553FC"/>
    <w:rsid w:val="00A56A31"/>
    <w:rsid w:val="00A56DF2"/>
    <w:rsid w:val="00A571F4"/>
    <w:rsid w:val="00A57D6D"/>
    <w:rsid w:val="00A57DC3"/>
    <w:rsid w:val="00A60726"/>
    <w:rsid w:val="00A607FB"/>
    <w:rsid w:val="00A609DF"/>
    <w:rsid w:val="00A60EA7"/>
    <w:rsid w:val="00A62166"/>
    <w:rsid w:val="00A6250A"/>
    <w:rsid w:val="00A62DED"/>
    <w:rsid w:val="00A62E19"/>
    <w:rsid w:val="00A62E65"/>
    <w:rsid w:val="00A64715"/>
    <w:rsid w:val="00A64771"/>
    <w:rsid w:val="00A67AE4"/>
    <w:rsid w:val="00A7002E"/>
    <w:rsid w:val="00A70285"/>
    <w:rsid w:val="00A7062F"/>
    <w:rsid w:val="00A70863"/>
    <w:rsid w:val="00A709E0"/>
    <w:rsid w:val="00A71976"/>
    <w:rsid w:val="00A72C09"/>
    <w:rsid w:val="00A73799"/>
    <w:rsid w:val="00A73954"/>
    <w:rsid w:val="00A75C8C"/>
    <w:rsid w:val="00A75F0B"/>
    <w:rsid w:val="00A75F80"/>
    <w:rsid w:val="00A76DA3"/>
    <w:rsid w:val="00A77249"/>
    <w:rsid w:val="00A80C7B"/>
    <w:rsid w:val="00A81856"/>
    <w:rsid w:val="00A82D12"/>
    <w:rsid w:val="00A85917"/>
    <w:rsid w:val="00A878B1"/>
    <w:rsid w:val="00A90027"/>
    <w:rsid w:val="00A90111"/>
    <w:rsid w:val="00A9096F"/>
    <w:rsid w:val="00A91140"/>
    <w:rsid w:val="00A92C4E"/>
    <w:rsid w:val="00A938BC"/>
    <w:rsid w:val="00A95FA3"/>
    <w:rsid w:val="00AA0838"/>
    <w:rsid w:val="00AA1A7C"/>
    <w:rsid w:val="00AA4088"/>
    <w:rsid w:val="00AA4880"/>
    <w:rsid w:val="00AA54B9"/>
    <w:rsid w:val="00AA5B0A"/>
    <w:rsid w:val="00AA68D3"/>
    <w:rsid w:val="00AA69BA"/>
    <w:rsid w:val="00AB054E"/>
    <w:rsid w:val="00AB16DB"/>
    <w:rsid w:val="00AB274D"/>
    <w:rsid w:val="00AB292A"/>
    <w:rsid w:val="00AB296F"/>
    <w:rsid w:val="00AB30C7"/>
    <w:rsid w:val="00AB3E87"/>
    <w:rsid w:val="00AB3F7E"/>
    <w:rsid w:val="00AB56DD"/>
    <w:rsid w:val="00AB5B56"/>
    <w:rsid w:val="00AB615C"/>
    <w:rsid w:val="00AB6BB5"/>
    <w:rsid w:val="00AB6CB7"/>
    <w:rsid w:val="00AB6D5D"/>
    <w:rsid w:val="00AC05CC"/>
    <w:rsid w:val="00AC0862"/>
    <w:rsid w:val="00AC0972"/>
    <w:rsid w:val="00AC0DD8"/>
    <w:rsid w:val="00AC1B1D"/>
    <w:rsid w:val="00AC1C35"/>
    <w:rsid w:val="00AC43FF"/>
    <w:rsid w:val="00AC5966"/>
    <w:rsid w:val="00AC5BBE"/>
    <w:rsid w:val="00AC66B4"/>
    <w:rsid w:val="00AC6D42"/>
    <w:rsid w:val="00AC7231"/>
    <w:rsid w:val="00AC75EA"/>
    <w:rsid w:val="00AD015F"/>
    <w:rsid w:val="00AD0C2E"/>
    <w:rsid w:val="00AD15CE"/>
    <w:rsid w:val="00AD1BC1"/>
    <w:rsid w:val="00AD338F"/>
    <w:rsid w:val="00AD53A3"/>
    <w:rsid w:val="00AD5723"/>
    <w:rsid w:val="00AD62F7"/>
    <w:rsid w:val="00AD6771"/>
    <w:rsid w:val="00AD79C9"/>
    <w:rsid w:val="00AD7DFE"/>
    <w:rsid w:val="00AE0625"/>
    <w:rsid w:val="00AE1771"/>
    <w:rsid w:val="00AE2756"/>
    <w:rsid w:val="00AE2953"/>
    <w:rsid w:val="00AE3B47"/>
    <w:rsid w:val="00AE428D"/>
    <w:rsid w:val="00AE473A"/>
    <w:rsid w:val="00AE4C41"/>
    <w:rsid w:val="00AE5C32"/>
    <w:rsid w:val="00AE6690"/>
    <w:rsid w:val="00AE67AA"/>
    <w:rsid w:val="00AE7432"/>
    <w:rsid w:val="00AE752B"/>
    <w:rsid w:val="00AF0203"/>
    <w:rsid w:val="00AF365A"/>
    <w:rsid w:val="00AF3F6D"/>
    <w:rsid w:val="00AF4066"/>
    <w:rsid w:val="00AF47E9"/>
    <w:rsid w:val="00AF4DA2"/>
    <w:rsid w:val="00AF4E29"/>
    <w:rsid w:val="00AF518D"/>
    <w:rsid w:val="00AF7694"/>
    <w:rsid w:val="00B01EF4"/>
    <w:rsid w:val="00B029D0"/>
    <w:rsid w:val="00B02CE6"/>
    <w:rsid w:val="00B02F93"/>
    <w:rsid w:val="00B039C4"/>
    <w:rsid w:val="00B04613"/>
    <w:rsid w:val="00B047F3"/>
    <w:rsid w:val="00B04D6F"/>
    <w:rsid w:val="00B0524A"/>
    <w:rsid w:val="00B0574C"/>
    <w:rsid w:val="00B05F33"/>
    <w:rsid w:val="00B1080F"/>
    <w:rsid w:val="00B12639"/>
    <w:rsid w:val="00B12848"/>
    <w:rsid w:val="00B13922"/>
    <w:rsid w:val="00B13BCB"/>
    <w:rsid w:val="00B13C50"/>
    <w:rsid w:val="00B16CF9"/>
    <w:rsid w:val="00B16F09"/>
    <w:rsid w:val="00B17411"/>
    <w:rsid w:val="00B179F5"/>
    <w:rsid w:val="00B20B8C"/>
    <w:rsid w:val="00B218FB"/>
    <w:rsid w:val="00B219FD"/>
    <w:rsid w:val="00B22638"/>
    <w:rsid w:val="00B22AC1"/>
    <w:rsid w:val="00B24131"/>
    <w:rsid w:val="00B24411"/>
    <w:rsid w:val="00B24D59"/>
    <w:rsid w:val="00B25A4A"/>
    <w:rsid w:val="00B261B8"/>
    <w:rsid w:val="00B2683E"/>
    <w:rsid w:val="00B27584"/>
    <w:rsid w:val="00B30046"/>
    <w:rsid w:val="00B30191"/>
    <w:rsid w:val="00B30E36"/>
    <w:rsid w:val="00B32156"/>
    <w:rsid w:val="00B333EF"/>
    <w:rsid w:val="00B346F0"/>
    <w:rsid w:val="00B34BCB"/>
    <w:rsid w:val="00B371D2"/>
    <w:rsid w:val="00B374B8"/>
    <w:rsid w:val="00B401BD"/>
    <w:rsid w:val="00B40262"/>
    <w:rsid w:val="00B40278"/>
    <w:rsid w:val="00B4055C"/>
    <w:rsid w:val="00B40728"/>
    <w:rsid w:val="00B40E49"/>
    <w:rsid w:val="00B4104B"/>
    <w:rsid w:val="00B41C51"/>
    <w:rsid w:val="00B41C97"/>
    <w:rsid w:val="00B42172"/>
    <w:rsid w:val="00B42344"/>
    <w:rsid w:val="00B43BDB"/>
    <w:rsid w:val="00B44BB9"/>
    <w:rsid w:val="00B45A06"/>
    <w:rsid w:val="00B45BE7"/>
    <w:rsid w:val="00B46D69"/>
    <w:rsid w:val="00B529E6"/>
    <w:rsid w:val="00B530BA"/>
    <w:rsid w:val="00B5361F"/>
    <w:rsid w:val="00B53653"/>
    <w:rsid w:val="00B546DA"/>
    <w:rsid w:val="00B548C1"/>
    <w:rsid w:val="00B548C5"/>
    <w:rsid w:val="00B54AC4"/>
    <w:rsid w:val="00B55D49"/>
    <w:rsid w:val="00B56D43"/>
    <w:rsid w:val="00B57144"/>
    <w:rsid w:val="00B5786C"/>
    <w:rsid w:val="00B60AFA"/>
    <w:rsid w:val="00B61FD7"/>
    <w:rsid w:val="00B628EE"/>
    <w:rsid w:val="00B62E45"/>
    <w:rsid w:val="00B636F4"/>
    <w:rsid w:val="00B63CCA"/>
    <w:rsid w:val="00B64276"/>
    <w:rsid w:val="00B66241"/>
    <w:rsid w:val="00B66387"/>
    <w:rsid w:val="00B66F01"/>
    <w:rsid w:val="00B6734A"/>
    <w:rsid w:val="00B6785B"/>
    <w:rsid w:val="00B70804"/>
    <w:rsid w:val="00B710D8"/>
    <w:rsid w:val="00B716E0"/>
    <w:rsid w:val="00B72732"/>
    <w:rsid w:val="00B738E6"/>
    <w:rsid w:val="00B7463E"/>
    <w:rsid w:val="00B74B20"/>
    <w:rsid w:val="00B754C8"/>
    <w:rsid w:val="00B75CD5"/>
    <w:rsid w:val="00B75FBD"/>
    <w:rsid w:val="00B7724E"/>
    <w:rsid w:val="00B7736E"/>
    <w:rsid w:val="00B77D5D"/>
    <w:rsid w:val="00B80057"/>
    <w:rsid w:val="00B82B80"/>
    <w:rsid w:val="00B830ED"/>
    <w:rsid w:val="00B83DB7"/>
    <w:rsid w:val="00B8410A"/>
    <w:rsid w:val="00B84911"/>
    <w:rsid w:val="00B84E5A"/>
    <w:rsid w:val="00B85343"/>
    <w:rsid w:val="00B86477"/>
    <w:rsid w:val="00B86BF8"/>
    <w:rsid w:val="00B90AB5"/>
    <w:rsid w:val="00B91C8B"/>
    <w:rsid w:val="00B92BF9"/>
    <w:rsid w:val="00B9438D"/>
    <w:rsid w:val="00B94B85"/>
    <w:rsid w:val="00B94CA3"/>
    <w:rsid w:val="00B951F9"/>
    <w:rsid w:val="00B9560E"/>
    <w:rsid w:val="00B96995"/>
    <w:rsid w:val="00B969DA"/>
    <w:rsid w:val="00B9793E"/>
    <w:rsid w:val="00BA0B90"/>
    <w:rsid w:val="00BA2113"/>
    <w:rsid w:val="00BA4099"/>
    <w:rsid w:val="00BA5B16"/>
    <w:rsid w:val="00BB008E"/>
    <w:rsid w:val="00BB08DF"/>
    <w:rsid w:val="00BB0AEE"/>
    <w:rsid w:val="00BB0BC9"/>
    <w:rsid w:val="00BB0CEC"/>
    <w:rsid w:val="00BB1569"/>
    <w:rsid w:val="00BB20FA"/>
    <w:rsid w:val="00BB29A4"/>
    <w:rsid w:val="00BB3ECE"/>
    <w:rsid w:val="00BB61BF"/>
    <w:rsid w:val="00BB69A4"/>
    <w:rsid w:val="00BB73C6"/>
    <w:rsid w:val="00BB7A15"/>
    <w:rsid w:val="00BC03AC"/>
    <w:rsid w:val="00BC16DC"/>
    <w:rsid w:val="00BC1A4E"/>
    <w:rsid w:val="00BC1AFF"/>
    <w:rsid w:val="00BC2197"/>
    <w:rsid w:val="00BC2891"/>
    <w:rsid w:val="00BC2995"/>
    <w:rsid w:val="00BC3A1B"/>
    <w:rsid w:val="00BC470A"/>
    <w:rsid w:val="00BC5DBA"/>
    <w:rsid w:val="00BC5E93"/>
    <w:rsid w:val="00BC62F1"/>
    <w:rsid w:val="00BC6483"/>
    <w:rsid w:val="00BC6D21"/>
    <w:rsid w:val="00BC7EFF"/>
    <w:rsid w:val="00BC7FE6"/>
    <w:rsid w:val="00BD2257"/>
    <w:rsid w:val="00BD2EFE"/>
    <w:rsid w:val="00BD3EF8"/>
    <w:rsid w:val="00BD4236"/>
    <w:rsid w:val="00BD53EE"/>
    <w:rsid w:val="00BD5455"/>
    <w:rsid w:val="00BD56EF"/>
    <w:rsid w:val="00BD66BB"/>
    <w:rsid w:val="00BD673D"/>
    <w:rsid w:val="00BD6E02"/>
    <w:rsid w:val="00BE00CA"/>
    <w:rsid w:val="00BE07AD"/>
    <w:rsid w:val="00BE07CD"/>
    <w:rsid w:val="00BE0A74"/>
    <w:rsid w:val="00BE0BDD"/>
    <w:rsid w:val="00BE0F08"/>
    <w:rsid w:val="00BE1455"/>
    <w:rsid w:val="00BE1A50"/>
    <w:rsid w:val="00BE1A52"/>
    <w:rsid w:val="00BE21C1"/>
    <w:rsid w:val="00BE2261"/>
    <w:rsid w:val="00BE2380"/>
    <w:rsid w:val="00BE3ABF"/>
    <w:rsid w:val="00BE3C57"/>
    <w:rsid w:val="00BE445D"/>
    <w:rsid w:val="00BE4B66"/>
    <w:rsid w:val="00BE55C5"/>
    <w:rsid w:val="00BE57EF"/>
    <w:rsid w:val="00BE6DB0"/>
    <w:rsid w:val="00BF071E"/>
    <w:rsid w:val="00BF264A"/>
    <w:rsid w:val="00BF27DD"/>
    <w:rsid w:val="00BF3095"/>
    <w:rsid w:val="00BF37AE"/>
    <w:rsid w:val="00BF3964"/>
    <w:rsid w:val="00BF53A2"/>
    <w:rsid w:val="00BF573A"/>
    <w:rsid w:val="00BF7255"/>
    <w:rsid w:val="00BF765B"/>
    <w:rsid w:val="00C02FE6"/>
    <w:rsid w:val="00C03A55"/>
    <w:rsid w:val="00C06986"/>
    <w:rsid w:val="00C076DD"/>
    <w:rsid w:val="00C07A46"/>
    <w:rsid w:val="00C108C8"/>
    <w:rsid w:val="00C116BF"/>
    <w:rsid w:val="00C1194F"/>
    <w:rsid w:val="00C13747"/>
    <w:rsid w:val="00C138AF"/>
    <w:rsid w:val="00C14493"/>
    <w:rsid w:val="00C1494B"/>
    <w:rsid w:val="00C17627"/>
    <w:rsid w:val="00C17DD2"/>
    <w:rsid w:val="00C20A9C"/>
    <w:rsid w:val="00C20B80"/>
    <w:rsid w:val="00C21DC6"/>
    <w:rsid w:val="00C22BA0"/>
    <w:rsid w:val="00C23E5E"/>
    <w:rsid w:val="00C243CF"/>
    <w:rsid w:val="00C25B28"/>
    <w:rsid w:val="00C26AB5"/>
    <w:rsid w:val="00C30BCA"/>
    <w:rsid w:val="00C31AA7"/>
    <w:rsid w:val="00C32722"/>
    <w:rsid w:val="00C32A03"/>
    <w:rsid w:val="00C33783"/>
    <w:rsid w:val="00C34090"/>
    <w:rsid w:val="00C353FD"/>
    <w:rsid w:val="00C35458"/>
    <w:rsid w:val="00C3555E"/>
    <w:rsid w:val="00C357EA"/>
    <w:rsid w:val="00C365C3"/>
    <w:rsid w:val="00C36FEB"/>
    <w:rsid w:val="00C37E5B"/>
    <w:rsid w:val="00C41408"/>
    <w:rsid w:val="00C41413"/>
    <w:rsid w:val="00C4247E"/>
    <w:rsid w:val="00C42C06"/>
    <w:rsid w:val="00C435BD"/>
    <w:rsid w:val="00C442E8"/>
    <w:rsid w:val="00C461E4"/>
    <w:rsid w:val="00C4683F"/>
    <w:rsid w:val="00C47B92"/>
    <w:rsid w:val="00C5046D"/>
    <w:rsid w:val="00C508AA"/>
    <w:rsid w:val="00C50F80"/>
    <w:rsid w:val="00C5119E"/>
    <w:rsid w:val="00C52516"/>
    <w:rsid w:val="00C52B3F"/>
    <w:rsid w:val="00C56AEE"/>
    <w:rsid w:val="00C574ED"/>
    <w:rsid w:val="00C62AB9"/>
    <w:rsid w:val="00C63351"/>
    <w:rsid w:val="00C6396B"/>
    <w:rsid w:val="00C63DA1"/>
    <w:rsid w:val="00C6421F"/>
    <w:rsid w:val="00C65AB0"/>
    <w:rsid w:val="00C679D5"/>
    <w:rsid w:val="00C67F84"/>
    <w:rsid w:val="00C725F8"/>
    <w:rsid w:val="00C72AAA"/>
    <w:rsid w:val="00C72EB2"/>
    <w:rsid w:val="00C731AA"/>
    <w:rsid w:val="00C739CF"/>
    <w:rsid w:val="00C74C54"/>
    <w:rsid w:val="00C805F0"/>
    <w:rsid w:val="00C812D1"/>
    <w:rsid w:val="00C834C1"/>
    <w:rsid w:val="00C837E6"/>
    <w:rsid w:val="00C868F5"/>
    <w:rsid w:val="00C86BDF"/>
    <w:rsid w:val="00C86D3C"/>
    <w:rsid w:val="00C87078"/>
    <w:rsid w:val="00C870E7"/>
    <w:rsid w:val="00C87512"/>
    <w:rsid w:val="00C87B10"/>
    <w:rsid w:val="00C90115"/>
    <w:rsid w:val="00C90939"/>
    <w:rsid w:val="00C90B7E"/>
    <w:rsid w:val="00C90F1A"/>
    <w:rsid w:val="00C91B1D"/>
    <w:rsid w:val="00C924EF"/>
    <w:rsid w:val="00C92871"/>
    <w:rsid w:val="00C93568"/>
    <w:rsid w:val="00C93802"/>
    <w:rsid w:val="00C93E3E"/>
    <w:rsid w:val="00C9493D"/>
    <w:rsid w:val="00C95117"/>
    <w:rsid w:val="00C95900"/>
    <w:rsid w:val="00C95914"/>
    <w:rsid w:val="00C97B55"/>
    <w:rsid w:val="00CA01B6"/>
    <w:rsid w:val="00CA02E2"/>
    <w:rsid w:val="00CA3822"/>
    <w:rsid w:val="00CA460C"/>
    <w:rsid w:val="00CA54AC"/>
    <w:rsid w:val="00CA6293"/>
    <w:rsid w:val="00CA7654"/>
    <w:rsid w:val="00CA7AC8"/>
    <w:rsid w:val="00CA7B96"/>
    <w:rsid w:val="00CB1068"/>
    <w:rsid w:val="00CB115F"/>
    <w:rsid w:val="00CB21FF"/>
    <w:rsid w:val="00CB27DF"/>
    <w:rsid w:val="00CB2CAC"/>
    <w:rsid w:val="00CB2F7A"/>
    <w:rsid w:val="00CB390D"/>
    <w:rsid w:val="00CB3DD8"/>
    <w:rsid w:val="00CB581F"/>
    <w:rsid w:val="00CB5A51"/>
    <w:rsid w:val="00CB5B87"/>
    <w:rsid w:val="00CB6460"/>
    <w:rsid w:val="00CB6C45"/>
    <w:rsid w:val="00CB731A"/>
    <w:rsid w:val="00CC1F47"/>
    <w:rsid w:val="00CC22A9"/>
    <w:rsid w:val="00CC2B31"/>
    <w:rsid w:val="00CC3B09"/>
    <w:rsid w:val="00CC436D"/>
    <w:rsid w:val="00CC43E4"/>
    <w:rsid w:val="00CC4947"/>
    <w:rsid w:val="00CC5207"/>
    <w:rsid w:val="00CC5990"/>
    <w:rsid w:val="00CC6D2E"/>
    <w:rsid w:val="00CC79D5"/>
    <w:rsid w:val="00CD03AF"/>
    <w:rsid w:val="00CD1282"/>
    <w:rsid w:val="00CD1BDE"/>
    <w:rsid w:val="00CD2B39"/>
    <w:rsid w:val="00CD3856"/>
    <w:rsid w:val="00CD438E"/>
    <w:rsid w:val="00CD454B"/>
    <w:rsid w:val="00CD4576"/>
    <w:rsid w:val="00CD4BFE"/>
    <w:rsid w:val="00CE067B"/>
    <w:rsid w:val="00CE0CEC"/>
    <w:rsid w:val="00CE0E45"/>
    <w:rsid w:val="00CE2879"/>
    <w:rsid w:val="00CE3172"/>
    <w:rsid w:val="00CE3301"/>
    <w:rsid w:val="00CE357E"/>
    <w:rsid w:val="00CE39D1"/>
    <w:rsid w:val="00CE3BDD"/>
    <w:rsid w:val="00CE4B24"/>
    <w:rsid w:val="00CE55E4"/>
    <w:rsid w:val="00CE64E3"/>
    <w:rsid w:val="00CE6F62"/>
    <w:rsid w:val="00CE7150"/>
    <w:rsid w:val="00CF1305"/>
    <w:rsid w:val="00CF1968"/>
    <w:rsid w:val="00CF2AE6"/>
    <w:rsid w:val="00CF3F03"/>
    <w:rsid w:val="00CF5B41"/>
    <w:rsid w:val="00CF6C85"/>
    <w:rsid w:val="00CF7C0C"/>
    <w:rsid w:val="00D0067F"/>
    <w:rsid w:val="00D013E5"/>
    <w:rsid w:val="00D01691"/>
    <w:rsid w:val="00D01A40"/>
    <w:rsid w:val="00D01C07"/>
    <w:rsid w:val="00D0243D"/>
    <w:rsid w:val="00D0369D"/>
    <w:rsid w:val="00D03A9D"/>
    <w:rsid w:val="00D04C6C"/>
    <w:rsid w:val="00D04ED0"/>
    <w:rsid w:val="00D0575A"/>
    <w:rsid w:val="00D06C82"/>
    <w:rsid w:val="00D10327"/>
    <w:rsid w:val="00D12B2A"/>
    <w:rsid w:val="00D134D5"/>
    <w:rsid w:val="00D142CD"/>
    <w:rsid w:val="00D147E6"/>
    <w:rsid w:val="00D20C58"/>
    <w:rsid w:val="00D21CAB"/>
    <w:rsid w:val="00D247C5"/>
    <w:rsid w:val="00D24840"/>
    <w:rsid w:val="00D25E60"/>
    <w:rsid w:val="00D31B0A"/>
    <w:rsid w:val="00D32982"/>
    <w:rsid w:val="00D333AA"/>
    <w:rsid w:val="00D33CC4"/>
    <w:rsid w:val="00D33D6F"/>
    <w:rsid w:val="00D34133"/>
    <w:rsid w:val="00D34279"/>
    <w:rsid w:val="00D355DA"/>
    <w:rsid w:val="00D35F97"/>
    <w:rsid w:val="00D36274"/>
    <w:rsid w:val="00D36C39"/>
    <w:rsid w:val="00D379C8"/>
    <w:rsid w:val="00D40D58"/>
    <w:rsid w:val="00D425CA"/>
    <w:rsid w:val="00D43212"/>
    <w:rsid w:val="00D43FA4"/>
    <w:rsid w:val="00D4448C"/>
    <w:rsid w:val="00D44D27"/>
    <w:rsid w:val="00D4555E"/>
    <w:rsid w:val="00D46004"/>
    <w:rsid w:val="00D4601C"/>
    <w:rsid w:val="00D46338"/>
    <w:rsid w:val="00D46772"/>
    <w:rsid w:val="00D47530"/>
    <w:rsid w:val="00D47CEC"/>
    <w:rsid w:val="00D51376"/>
    <w:rsid w:val="00D51B3E"/>
    <w:rsid w:val="00D55822"/>
    <w:rsid w:val="00D55BC1"/>
    <w:rsid w:val="00D56625"/>
    <w:rsid w:val="00D57301"/>
    <w:rsid w:val="00D577BC"/>
    <w:rsid w:val="00D611D3"/>
    <w:rsid w:val="00D61C4B"/>
    <w:rsid w:val="00D61D58"/>
    <w:rsid w:val="00D61FE7"/>
    <w:rsid w:val="00D628CA"/>
    <w:rsid w:val="00D635DC"/>
    <w:rsid w:val="00D641FD"/>
    <w:rsid w:val="00D64FE2"/>
    <w:rsid w:val="00D66212"/>
    <w:rsid w:val="00D66503"/>
    <w:rsid w:val="00D6686E"/>
    <w:rsid w:val="00D7013C"/>
    <w:rsid w:val="00D7050C"/>
    <w:rsid w:val="00D70740"/>
    <w:rsid w:val="00D711C6"/>
    <w:rsid w:val="00D735F0"/>
    <w:rsid w:val="00D738DD"/>
    <w:rsid w:val="00D73B3F"/>
    <w:rsid w:val="00D73C9D"/>
    <w:rsid w:val="00D7440B"/>
    <w:rsid w:val="00D753B9"/>
    <w:rsid w:val="00D75E4A"/>
    <w:rsid w:val="00D77C96"/>
    <w:rsid w:val="00D8088C"/>
    <w:rsid w:val="00D81304"/>
    <w:rsid w:val="00D81648"/>
    <w:rsid w:val="00D8170B"/>
    <w:rsid w:val="00D81846"/>
    <w:rsid w:val="00D82294"/>
    <w:rsid w:val="00D831DC"/>
    <w:rsid w:val="00D83DAC"/>
    <w:rsid w:val="00D8532B"/>
    <w:rsid w:val="00D86297"/>
    <w:rsid w:val="00D86FC4"/>
    <w:rsid w:val="00D87645"/>
    <w:rsid w:val="00D92A5D"/>
    <w:rsid w:val="00D93D2A"/>
    <w:rsid w:val="00D94B23"/>
    <w:rsid w:val="00D95CC8"/>
    <w:rsid w:val="00D95D13"/>
    <w:rsid w:val="00D97517"/>
    <w:rsid w:val="00D97733"/>
    <w:rsid w:val="00D97895"/>
    <w:rsid w:val="00DA02FA"/>
    <w:rsid w:val="00DA2C8A"/>
    <w:rsid w:val="00DA2EFD"/>
    <w:rsid w:val="00DA6171"/>
    <w:rsid w:val="00DA6C03"/>
    <w:rsid w:val="00DA76F3"/>
    <w:rsid w:val="00DA7894"/>
    <w:rsid w:val="00DA7961"/>
    <w:rsid w:val="00DA79F7"/>
    <w:rsid w:val="00DB090F"/>
    <w:rsid w:val="00DB21A9"/>
    <w:rsid w:val="00DB2894"/>
    <w:rsid w:val="00DB33FB"/>
    <w:rsid w:val="00DB386F"/>
    <w:rsid w:val="00DB3B1A"/>
    <w:rsid w:val="00DB6135"/>
    <w:rsid w:val="00DB67AA"/>
    <w:rsid w:val="00DB698D"/>
    <w:rsid w:val="00DB7709"/>
    <w:rsid w:val="00DB7B28"/>
    <w:rsid w:val="00DB7F4E"/>
    <w:rsid w:val="00DC036C"/>
    <w:rsid w:val="00DC12B8"/>
    <w:rsid w:val="00DC1F18"/>
    <w:rsid w:val="00DC2AD4"/>
    <w:rsid w:val="00DC3139"/>
    <w:rsid w:val="00DC3D55"/>
    <w:rsid w:val="00DC44A9"/>
    <w:rsid w:val="00DC4E0B"/>
    <w:rsid w:val="00DC545A"/>
    <w:rsid w:val="00DC5ABF"/>
    <w:rsid w:val="00DC6136"/>
    <w:rsid w:val="00DD0316"/>
    <w:rsid w:val="00DD03C2"/>
    <w:rsid w:val="00DD0561"/>
    <w:rsid w:val="00DD0A0C"/>
    <w:rsid w:val="00DD0BAF"/>
    <w:rsid w:val="00DD1320"/>
    <w:rsid w:val="00DD15AF"/>
    <w:rsid w:val="00DD293B"/>
    <w:rsid w:val="00DD2BBF"/>
    <w:rsid w:val="00DD466A"/>
    <w:rsid w:val="00DD475C"/>
    <w:rsid w:val="00DD4E16"/>
    <w:rsid w:val="00DD51ED"/>
    <w:rsid w:val="00DD51F4"/>
    <w:rsid w:val="00DD59DF"/>
    <w:rsid w:val="00DD66C1"/>
    <w:rsid w:val="00DD7CE3"/>
    <w:rsid w:val="00DE065A"/>
    <w:rsid w:val="00DE082C"/>
    <w:rsid w:val="00DE0A14"/>
    <w:rsid w:val="00DE1189"/>
    <w:rsid w:val="00DE1828"/>
    <w:rsid w:val="00DE1F53"/>
    <w:rsid w:val="00DE244C"/>
    <w:rsid w:val="00DE4BB1"/>
    <w:rsid w:val="00DE539D"/>
    <w:rsid w:val="00DE5902"/>
    <w:rsid w:val="00DE5D70"/>
    <w:rsid w:val="00DE5EAB"/>
    <w:rsid w:val="00DE67E5"/>
    <w:rsid w:val="00DE706D"/>
    <w:rsid w:val="00DE75D3"/>
    <w:rsid w:val="00DE784B"/>
    <w:rsid w:val="00DE7D1A"/>
    <w:rsid w:val="00DF22F9"/>
    <w:rsid w:val="00DF3BA7"/>
    <w:rsid w:val="00DF3C92"/>
    <w:rsid w:val="00DF50EB"/>
    <w:rsid w:val="00DF566B"/>
    <w:rsid w:val="00DF7197"/>
    <w:rsid w:val="00DF78CE"/>
    <w:rsid w:val="00E00077"/>
    <w:rsid w:val="00E03A5D"/>
    <w:rsid w:val="00E04EB8"/>
    <w:rsid w:val="00E0634C"/>
    <w:rsid w:val="00E073E1"/>
    <w:rsid w:val="00E073F9"/>
    <w:rsid w:val="00E0790C"/>
    <w:rsid w:val="00E07E38"/>
    <w:rsid w:val="00E13EF0"/>
    <w:rsid w:val="00E152F0"/>
    <w:rsid w:val="00E157E8"/>
    <w:rsid w:val="00E15B6A"/>
    <w:rsid w:val="00E15C07"/>
    <w:rsid w:val="00E16B4B"/>
    <w:rsid w:val="00E16E8C"/>
    <w:rsid w:val="00E1751B"/>
    <w:rsid w:val="00E206E2"/>
    <w:rsid w:val="00E20FDE"/>
    <w:rsid w:val="00E21795"/>
    <w:rsid w:val="00E21C01"/>
    <w:rsid w:val="00E22743"/>
    <w:rsid w:val="00E22A96"/>
    <w:rsid w:val="00E23C09"/>
    <w:rsid w:val="00E240A7"/>
    <w:rsid w:val="00E24246"/>
    <w:rsid w:val="00E27181"/>
    <w:rsid w:val="00E278BD"/>
    <w:rsid w:val="00E27A99"/>
    <w:rsid w:val="00E27BE2"/>
    <w:rsid w:val="00E3148C"/>
    <w:rsid w:val="00E31699"/>
    <w:rsid w:val="00E31A8B"/>
    <w:rsid w:val="00E33994"/>
    <w:rsid w:val="00E35182"/>
    <w:rsid w:val="00E353D5"/>
    <w:rsid w:val="00E35413"/>
    <w:rsid w:val="00E35BA9"/>
    <w:rsid w:val="00E35FFD"/>
    <w:rsid w:val="00E36096"/>
    <w:rsid w:val="00E36B9F"/>
    <w:rsid w:val="00E373C7"/>
    <w:rsid w:val="00E40333"/>
    <w:rsid w:val="00E4088C"/>
    <w:rsid w:val="00E40AB0"/>
    <w:rsid w:val="00E40CBE"/>
    <w:rsid w:val="00E424FB"/>
    <w:rsid w:val="00E42BA9"/>
    <w:rsid w:val="00E4330A"/>
    <w:rsid w:val="00E438F7"/>
    <w:rsid w:val="00E43956"/>
    <w:rsid w:val="00E43F67"/>
    <w:rsid w:val="00E4407F"/>
    <w:rsid w:val="00E4439C"/>
    <w:rsid w:val="00E45DB2"/>
    <w:rsid w:val="00E45E95"/>
    <w:rsid w:val="00E479B1"/>
    <w:rsid w:val="00E50CBE"/>
    <w:rsid w:val="00E5115A"/>
    <w:rsid w:val="00E520DF"/>
    <w:rsid w:val="00E52166"/>
    <w:rsid w:val="00E5344E"/>
    <w:rsid w:val="00E534F2"/>
    <w:rsid w:val="00E53C41"/>
    <w:rsid w:val="00E5498D"/>
    <w:rsid w:val="00E54BDB"/>
    <w:rsid w:val="00E54D07"/>
    <w:rsid w:val="00E55B03"/>
    <w:rsid w:val="00E55E06"/>
    <w:rsid w:val="00E5653A"/>
    <w:rsid w:val="00E56A54"/>
    <w:rsid w:val="00E56B1F"/>
    <w:rsid w:val="00E57599"/>
    <w:rsid w:val="00E57D2F"/>
    <w:rsid w:val="00E6139F"/>
    <w:rsid w:val="00E616C8"/>
    <w:rsid w:val="00E6443D"/>
    <w:rsid w:val="00E64853"/>
    <w:rsid w:val="00E64AE1"/>
    <w:rsid w:val="00E65C99"/>
    <w:rsid w:val="00E65F60"/>
    <w:rsid w:val="00E667B7"/>
    <w:rsid w:val="00E667DF"/>
    <w:rsid w:val="00E6767D"/>
    <w:rsid w:val="00E723B9"/>
    <w:rsid w:val="00E72798"/>
    <w:rsid w:val="00E734A1"/>
    <w:rsid w:val="00E75C7C"/>
    <w:rsid w:val="00E75F56"/>
    <w:rsid w:val="00E76905"/>
    <w:rsid w:val="00E769DE"/>
    <w:rsid w:val="00E77118"/>
    <w:rsid w:val="00E77D94"/>
    <w:rsid w:val="00E77EF8"/>
    <w:rsid w:val="00E800ED"/>
    <w:rsid w:val="00E80A4E"/>
    <w:rsid w:val="00E80B06"/>
    <w:rsid w:val="00E81245"/>
    <w:rsid w:val="00E8136B"/>
    <w:rsid w:val="00E81BDA"/>
    <w:rsid w:val="00E83343"/>
    <w:rsid w:val="00E83462"/>
    <w:rsid w:val="00E83491"/>
    <w:rsid w:val="00E844AC"/>
    <w:rsid w:val="00E84688"/>
    <w:rsid w:val="00E84BA6"/>
    <w:rsid w:val="00E85384"/>
    <w:rsid w:val="00E86DCB"/>
    <w:rsid w:val="00E911E9"/>
    <w:rsid w:val="00E91569"/>
    <w:rsid w:val="00E9242C"/>
    <w:rsid w:val="00E931F8"/>
    <w:rsid w:val="00E93765"/>
    <w:rsid w:val="00E93AF7"/>
    <w:rsid w:val="00E94779"/>
    <w:rsid w:val="00E94B85"/>
    <w:rsid w:val="00E9637C"/>
    <w:rsid w:val="00E96AB8"/>
    <w:rsid w:val="00E9731E"/>
    <w:rsid w:val="00E975CD"/>
    <w:rsid w:val="00E97944"/>
    <w:rsid w:val="00EA1194"/>
    <w:rsid w:val="00EA12A6"/>
    <w:rsid w:val="00EA175C"/>
    <w:rsid w:val="00EA1963"/>
    <w:rsid w:val="00EA1EF5"/>
    <w:rsid w:val="00EA21F5"/>
    <w:rsid w:val="00EA233B"/>
    <w:rsid w:val="00EA236C"/>
    <w:rsid w:val="00EA2376"/>
    <w:rsid w:val="00EA2520"/>
    <w:rsid w:val="00EA32C2"/>
    <w:rsid w:val="00EA4BA4"/>
    <w:rsid w:val="00EA4FA4"/>
    <w:rsid w:val="00EA5065"/>
    <w:rsid w:val="00EA5604"/>
    <w:rsid w:val="00EA6164"/>
    <w:rsid w:val="00EB0FBD"/>
    <w:rsid w:val="00EB1D61"/>
    <w:rsid w:val="00EB216D"/>
    <w:rsid w:val="00EB275E"/>
    <w:rsid w:val="00EB3FD2"/>
    <w:rsid w:val="00EB4AD9"/>
    <w:rsid w:val="00EB5112"/>
    <w:rsid w:val="00EB5F26"/>
    <w:rsid w:val="00EB64F9"/>
    <w:rsid w:val="00EB6D20"/>
    <w:rsid w:val="00EB732E"/>
    <w:rsid w:val="00EC11B0"/>
    <w:rsid w:val="00EC1D32"/>
    <w:rsid w:val="00EC214E"/>
    <w:rsid w:val="00EC2AA3"/>
    <w:rsid w:val="00EC3A96"/>
    <w:rsid w:val="00EC3ACE"/>
    <w:rsid w:val="00EC66A6"/>
    <w:rsid w:val="00EC7055"/>
    <w:rsid w:val="00EC7AF0"/>
    <w:rsid w:val="00ED026F"/>
    <w:rsid w:val="00ED0938"/>
    <w:rsid w:val="00ED1022"/>
    <w:rsid w:val="00ED3979"/>
    <w:rsid w:val="00ED50D9"/>
    <w:rsid w:val="00ED6460"/>
    <w:rsid w:val="00ED6878"/>
    <w:rsid w:val="00EE065F"/>
    <w:rsid w:val="00EE0A35"/>
    <w:rsid w:val="00EE0FF9"/>
    <w:rsid w:val="00EE13FE"/>
    <w:rsid w:val="00EE234B"/>
    <w:rsid w:val="00EE28B7"/>
    <w:rsid w:val="00EE29A9"/>
    <w:rsid w:val="00EE317F"/>
    <w:rsid w:val="00EE388E"/>
    <w:rsid w:val="00EE4AF5"/>
    <w:rsid w:val="00EE4E54"/>
    <w:rsid w:val="00EE588C"/>
    <w:rsid w:val="00EE5A87"/>
    <w:rsid w:val="00EE652E"/>
    <w:rsid w:val="00EE78C5"/>
    <w:rsid w:val="00EF083C"/>
    <w:rsid w:val="00EF0CEC"/>
    <w:rsid w:val="00EF11E3"/>
    <w:rsid w:val="00EF4A5B"/>
    <w:rsid w:val="00EF4D02"/>
    <w:rsid w:val="00EF4FC0"/>
    <w:rsid w:val="00EF60FC"/>
    <w:rsid w:val="00EF6A59"/>
    <w:rsid w:val="00EF6BBF"/>
    <w:rsid w:val="00F00959"/>
    <w:rsid w:val="00F01720"/>
    <w:rsid w:val="00F01D8E"/>
    <w:rsid w:val="00F021B0"/>
    <w:rsid w:val="00F02837"/>
    <w:rsid w:val="00F0353D"/>
    <w:rsid w:val="00F04ED2"/>
    <w:rsid w:val="00F05662"/>
    <w:rsid w:val="00F0697D"/>
    <w:rsid w:val="00F06987"/>
    <w:rsid w:val="00F11564"/>
    <w:rsid w:val="00F12D2C"/>
    <w:rsid w:val="00F1307C"/>
    <w:rsid w:val="00F14D0E"/>
    <w:rsid w:val="00F15549"/>
    <w:rsid w:val="00F158FE"/>
    <w:rsid w:val="00F17377"/>
    <w:rsid w:val="00F176E4"/>
    <w:rsid w:val="00F17C2F"/>
    <w:rsid w:val="00F204CA"/>
    <w:rsid w:val="00F218B7"/>
    <w:rsid w:val="00F23A43"/>
    <w:rsid w:val="00F24735"/>
    <w:rsid w:val="00F24BCC"/>
    <w:rsid w:val="00F27611"/>
    <w:rsid w:val="00F27A74"/>
    <w:rsid w:val="00F27F88"/>
    <w:rsid w:val="00F306CB"/>
    <w:rsid w:val="00F3113A"/>
    <w:rsid w:val="00F32617"/>
    <w:rsid w:val="00F3390D"/>
    <w:rsid w:val="00F34E07"/>
    <w:rsid w:val="00F34E31"/>
    <w:rsid w:val="00F352A8"/>
    <w:rsid w:val="00F35507"/>
    <w:rsid w:val="00F41120"/>
    <w:rsid w:val="00F41981"/>
    <w:rsid w:val="00F41D96"/>
    <w:rsid w:val="00F42EB2"/>
    <w:rsid w:val="00F43AFC"/>
    <w:rsid w:val="00F440E0"/>
    <w:rsid w:val="00F44147"/>
    <w:rsid w:val="00F4450F"/>
    <w:rsid w:val="00F44F9B"/>
    <w:rsid w:val="00F45F01"/>
    <w:rsid w:val="00F4634D"/>
    <w:rsid w:val="00F47056"/>
    <w:rsid w:val="00F4727D"/>
    <w:rsid w:val="00F47A8C"/>
    <w:rsid w:val="00F50EFC"/>
    <w:rsid w:val="00F51AF5"/>
    <w:rsid w:val="00F51BF8"/>
    <w:rsid w:val="00F52D04"/>
    <w:rsid w:val="00F52D8F"/>
    <w:rsid w:val="00F537B3"/>
    <w:rsid w:val="00F53A40"/>
    <w:rsid w:val="00F541ED"/>
    <w:rsid w:val="00F56BBF"/>
    <w:rsid w:val="00F56CB2"/>
    <w:rsid w:val="00F573A4"/>
    <w:rsid w:val="00F57B24"/>
    <w:rsid w:val="00F603FB"/>
    <w:rsid w:val="00F6057B"/>
    <w:rsid w:val="00F60751"/>
    <w:rsid w:val="00F61FE3"/>
    <w:rsid w:val="00F65C63"/>
    <w:rsid w:val="00F66EB1"/>
    <w:rsid w:val="00F74355"/>
    <w:rsid w:val="00F7694E"/>
    <w:rsid w:val="00F776B8"/>
    <w:rsid w:val="00F81562"/>
    <w:rsid w:val="00F81B50"/>
    <w:rsid w:val="00F826AA"/>
    <w:rsid w:val="00F826BB"/>
    <w:rsid w:val="00F82E58"/>
    <w:rsid w:val="00F82FEC"/>
    <w:rsid w:val="00F835EC"/>
    <w:rsid w:val="00F84483"/>
    <w:rsid w:val="00F84E24"/>
    <w:rsid w:val="00F85AFB"/>
    <w:rsid w:val="00F86BBB"/>
    <w:rsid w:val="00F87307"/>
    <w:rsid w:val="00F87616"/>
    <w:rsid w:val="00F901A0"/>
    <w:rsid w:val="00F916E8"/>
    <w:rsid w:val="00F925EF"/>
    <w:rsid w:val="00F92BED"/>
    <w:rsid w:val="00F94DF5"/>
    <w:rsid w:val="00F955DD"/>
    <w:rsid w:val="00F957C8"/>
    <w:rsid w:val="00F96579"/>
    <w:rsid w:val="00F96632"/>
    <w:rsid w:val="00F966CE"/>
    <w:rsid w:val="00F968CA"/>
    <w:rsid w:val="00F9694E"/>
    <w:rsid w:val="00F96E94"/>
    <w:rsid w:val="00F97D18"/>
    <w:rsid w:val="00FA02FE"/>
    <w:rsid w:val="00FA0625"/>
    <w:rsid w:val="00FA081E"/>
    <w:rsid w:val="00FA0C26"/>
    <w:rsid w:val="00FA0C81"/>
    <w:rsid w:val="00FA2DB6"/>
    <w:rsid w:val="00FA59D6"/>
    <w:rsid w:val="00FA5BFD"/>
    <w:rsid w:val="00FA5CF5"/>
    <w:rsid w:val="00FA6529"/>
    <w:rsid w:val="00FA6847"/>
    <w:rsid w:val="00FA6F16"/>
    <w:rsid w:val="00FB24FC"/>
    <w:rsid w:val="00FB321A"/>
    <w:rsid w:val="00FB470C"/>
    <w:rsid w:val="00FB47F7"/>
    <w:rsid w:val="00FB49FC"/>
    <w:rsid w:val="00FB4C86"/>
    <w:rsid w:val="00FB56D4"/>
    <w:rsid w:val="00FB5B78"/>
    <w:rsid w:val="00FB5C31"/>
    <w:rsid w:val="00FB6226"/>
    <w:rsid w:val="00FB6D26"/>
    <w:rsid w:val="00FB6FA9"/>
    <w:rsid w:val="00FB73CF"/>
    <w:rsid w:val="00FB743B"/>
    <w:rsid w:val="00FB7735"/>
    <w:rsid w:val="00FB7E32"/>
    <w:rsid w:val="00FC048D"/>
    <w:rsid w:val="00FC0B3E"/>
    <w:rsid w:val="00FC1032"/>
    <w:rsid w:val="00FC12BF"/>
    <w:rsid w:val="00FC2A82"/>
    <w:rsid w:val="00FC33EC"/>
    <w:rsid w:val="00FC394E"/>
    <w:rsid w:val="00FC39CC"/>
    <w:rsid w:val="00FC4232"/>
    <w:rsid w:val="00FC44C6"/>
    <w:rsid w:val="00FC45F4"/>
    <w:rsid w:val="00FC5007"/>
    <w:rsid w:val="00FC517E"/>
    <w:rsid w:val="00FC5E74"/>
    <w:rsid w:val="00FC671B"/>
    <w:rsid w:val="00FD1722"/>
    <w:rsid w:val="00FD1CCD"/>
    <w:rsid w:val="00FD2409"/>
    <w:rsid w:val="00FD2BFA"/>
    <w:rsid w:val="00FD2DD1"/>
    <w:rsid w:val="00FD2DD8"/>
    <w:rsid w:val="00FD4076"/>
    <w:rsid w:val="00FD46A9"/>
    <w:rsid w:val="00FD4766"/>
    <w:rsid w:val="00FD73AF"/>
    <w:rsid w:val="00FD7596"/>
    <w:rsid w:val="00FD7A33"/>
    <w:rsid w:val="00FE0C85"/>
    <w:rsid w:val="00FE1129"/>
    <w:rsid w:val="00FE1208"/>
    <w:rsid w:val="00FE33B2"/>
    <w:rsid w:val="00FE433C"/>
    <w:rsid w:val="00FE4D6C"/>
    <w:rsid w:val="00FE5239"/>
    <w:rsid w:val="00FE5AFA"/>
    <w:rsid w:val="00FE703E"/>
    <w:rsid w:val="00FE7618"/>
    <w:rsid w:val="00FF0362"/>
    <w:rsid w:val="00FF114E"/>
    <w:rsid w:val="00FF1213"/>
    <w:rsid w:val="00FF1311"/>
    <w:rsid w:val="00FF1371"/>
    <w:rsid w:val="00FF2065"/>
    <w:rsid w:val="00FF211B"/>
    <w:rsid w:val="00FF3E2D"/>
    <w:rsid w:val="00FF4122"/>
    <w:rsid w:val="00FF4958"/>
    <w:rsid w:val="00FF502F"/>
    <w:rsid w:val="00FF5476"/>
    <w:rsid w:val="00FF7113"/>
    <w:rsid w:val="00FF75F3"/>
    <w:rsid w:val="00FF7BBA"/>
    <w:rsid w:val="00FF7D8A"/>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67F59AE"/>
  <w15:docId w15:val="{BC2CB3E0-745F-4235-B5D8-C27F8B06A9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184DE8"/>
    <w:pPr>
      <w:suppressAutoHyphens/>
    </w:pPr>
    <w:rPr>
      <w:sz w:val="24"/>
      <w:szCs w:val="24"/>
      <w:lang w:eastAsia="ar-SA"/>
    </w:rPr>
  </w:style>
  <w:style w:type="paragraph" w:styleId="Pealkiri2">
    <w:name w:val="heading 2"/>
    <w:basedOn w:val="Normaallaad"/>
    <w:next w:val="Normaallaad"/>
    <w:link w:val="Pealkiri2Mrk"/>
    <w:qFormat/>
    <w:pPr>
      <w:keepNext/>
      <w:numPr>
        <w:ilvl w:val="1"/>
        <w:numId w:val="1"/>
      </w:numPr>
      <w:spacing w:before="240" w:after="60"/>
      <w:outlineLvl w:val="1"/>
    </w:pPr>
    <w:rPr>
      <w:rFonts w:ascii="Arial" w:hAnsi="Arial" w:cs="Arial"/>
      <w:b/>
      <w:bCs/>
      <w:i/>
      <w:iCs/>
      <w:sz w:val="28"/>
      <w:szCs w:val="28"/>
    </w:rPr>
  </w:style>
  <w:style w:type="paragraph" w:styleId="Pealkiri3">
    <w:name w:val="heading 3"/>
    <w:basedOn w:val="Normaallaad"/>
    <w:next w:val="Normaallaad"/>
    <w:qFormat/>
    <w:pPr>
      <w:keepNext/>
      <w:numPr>
        <w:ilvl w:val="2"/>
        <w:numId w:val="1"/>
      </w:numPr>
      <w:spacing w:before="240" w:after="60"/>
      <w:outlineLvl w:val="2"/>
    </w:pPr>
    <w:rPr>
      <w:rFonts w:ascii="Arial" w:hAnsi="Arial" w:cs="Arial"/>
      <w:b/>
      <w:bCs/>
      <w:sz w:val="26"/>
      <w:szCs w:val="26"/>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Absatz-Standardschriftart">
    <w:name w:val="Absatz-Standardschriftart"/>
  </w:style>
  <w:style w:type="character" w:styleId="Lehekljenumber">
    <w:name w:val="page number"/>
    <w:basedOn w:val="Liguvaikefont"/>
  </w:style>
  <w:style w:type="character" w:styleId="Hperlink">
    <w:name w:val="Hyperlink"/>
    <w:rPr>
      <w:color w:val="000080"/>
      <w:u w:val="single"/>
    </w:rPr>
  </w:style>
  <w:style w:type="character" w:customStyle="1" w:styleId="NumberingSymbols">
    <w:name w:val="Numbering Symbols"/>
  </w:style>
  <w:style w:type="paragraph" w:customStyle="1" w:styleId="Heading">
    <w:name w:val="Heading"/>
    <w:basedOn w:val="Normaallaad"/>
    <w:next w:val="Kehatekst"/>
    <w:pPr>
      <w:keepNext/>
      <w:spacing w:before="240" w:after="120"/>
    </w:pPr>
    <w:rPr>
      <w:rFonts w:ascii="Arial" w:eastAsia="Lucida Sans Unicode" w:hAnsi="Arial" w:cs="Tahoma"/>
      <w:sz w:val="28"/>
      <w:szCs w:val="28"/>
    </w:rPr>
  </w:style>
  <w:style w:type="paragraph" w:styleId="Kehatekst">
    <w:name w:val="Body Text"/>
    <w:basedOn w:val="Normaallaad"/>
    <w:pPr>
      <w:spacing w:after="120"/>
    </w:pPr>
  </w:style>
  <w:style w:type="paragraph" w:styleId="Loend">
    <w:name w:val="List"/>
    <w:basedOn w:val="Kehatekst"/>
    <w:rPr>
      <w:rFonts w:cs="Tahoma"/>
    </w:rPr>
  </w:style>
  <w:style w:type="paragraph" w:styleId="Pealdis">
    <w:name w:val="caption"/>
    <w:basedOn w:val="Normaallaad"/>
    <w:qFormat/>
    <w:pPr>
      <w:suppressLineNumbers/>
      <w:spacing w:before="120" w:after="120"/>
    </w:pPr>
    <w:rPr>
      <w:rFonts w:cs="Tahoma"/>
      <w:i/>
      <w:iCs/>
    </w:rPr>
  </w:style>
  <w:style w:type="paragraph" w:customStyle="1" w:styleId="Index">
    <w:name w:val="Index"/>
    <w:basedOn w:val="Normaallaad"/>
    <w:pPr>
      <w:suppressLineNumbers/>
    </w:pPr>
    <w:rPr>
      <w:rFonts w:cs="Tahoma"/>
    </w:rPr>
  </w:style>
  <w:style w:type="paragraph" w:styleId="Pis">
    <w:name w:val="header"/>
    <w:basedOn w:val="Normaallaad"/>
    <w:pPr>
      <w:tabs>
        <w:tab w:val="center" w:pos="4536"/>
        <w:tab w:val="right" w:pos="9072"/>
      </w:tabs>
    </w:pPr>
  </w:style>
  <w:style w:type="paragraph" w:styleId="Jalus">
    <w:name w:val="footer"/>
    <w:basedOn w:val="Normaallaad"/>
    <w:pPr>
      <w:tabs>
        <w:tab w:val="center" w:pos="4536"/>
        <w:tab w:val="right" w:pos="9072"/>
      </w:tabs>
    </w:pPr>
  </w:style>
  <w:style w:type="paragraph" w:styleId="Allmrkusetekst">
    <w:name w:val="footnote text"/>
    <w:basedOn w:val="Normaallaad"/>
    <w:semiHidden/>
    <w:rsid w:val="00586D5B"/>
    <w:rPr>
      <w:sz w:val="20"/>
      <w:szCs w:val="20"/>
    </w:rPr>
  </w:style>
  <w:style w:type="character" w:styleId="Allmrkuseviide">
    <w:name w:val="footnote reference"/>
    <w:semiHidden/>
    <w:rsid w:val="00586D5B"/>
    <w:rPr>
      <w:vertAlign w:val="superscript"/>
    </w:rPr>
  </w:style>
  <w:style w:type="character" w:styleId="Kommentaariviide">
    <w:name w:val="annotation reference"/>
    <w:semiHidden/>
    <w:rsid w:val="000515ED"/>
    <w:rPr>
      <w:sz w:val="16"/>
      <w:szCs w:val="16"/>
    </w:rPr>
  </w:style>
  <w:style w:type="paragraph" w:styleId="Kommentaaritekst">
    <w:name w:val="annotation text"/>
    <w:basedOn w:val="Normaallaad"/>
    <w:semiHidden/>
    <w:rsid w:val="000515ED"/>
    <w:rPr>
      <w:sz w:val="20"/>
      <w:szCs w:val="20"/>
    </w:rPr>
  </w:style>
  <w:style w:type="paragraph" w:styleId="Kommentaariteema">
    <w:name w:val="annotation subject"/>
    <w:basedOn w:val="Kommentaaritekst"/>
    <w:next w:val="Kommentaaritekst"/>
    <w:semiHidden/>
    <w:rsid w:val="000515ED"/>
    <w:rPr>
      <w:b/>
      <w:bCs/>
    </w:rPr>
  </w:style>
  <w:style w:type="paragraph" w:styleId="Jutumullitekst">
    <w:name w:val="Balloon Text"/>
    <w:basedOn w:val="Normaallaad"/>
    <w:semiHidden/>
    <w:rsid w:val="000515ED"/>
    <w:rPr>
      <w:rFonts w:ascii="Tahoma" w:hAnsi="Tahoma" w:cs="Tahoma"/>
      <w:sz w:val="16"/>
      <w:szCs w:val="16"/>
    </w:rPr>
  </w:style>
  <w:style w:type="paragraph" w:styleId="Loenditpp">
    <w:name w:val="List Bullet"/>
    <w:basedOn w:val="Normaallaad"/>
    <w:rsid w:val="00921B52"/>
    <w:pPr>
      <w:numPr>
        <w:numId w:val="2"/>
      </w:numPr>
    </w:pPr>
  </w:style>
  <w:style w:type="character" w:customStyle="1" w:styleId="Pealkiri2Mrk">
    <w:name w:val="Pealkiri 2 Märk"/>
    <w:link w:val="Pealkiri2"/>
    <w:rsid w:val="00062E81"/>
    <w:rPr>
      <w:rFonts w:ascii="Arial" w:hAnsi="Arial" w:cs="Arial"/>
      <w:b/>
      <w:bCs/>
      <w:i/>
      <w:iCs/>
      <w:sz w:val="28"/>
      <w:szCs w:val="28"/>
      <w:lang w:eastAsia="ar-SA"/>
    </w:rPr>
  </w:style>
  <w:style w:type="paragraph" w:styleId="Loendilik">
    <w:name w:val="List Paragraph"/>
    <w:aliases w:val="Mummuga loetelu,Loendi l›ik"/>
    <w:basedOn w:val="Normaallaad"/>
    <w:qFormat/>
    <w:rsid w:val="00D33D6F"/>
    <w:pPr>
      <w:ind w:left="720"/>
      <w:contextualSpacing/>
    </w:pPr>
  </w:style>
  <w:style w:type="character" w:customStyle="1" w:styleId="Lahendamatamainimine1">
    <w:name w:val="Lahendamata mainimine1"/>
    <w:basedOn w:val="Liguvaikefont"/>
    <w:uiPriority w:val="99"/>
    <w:semiHidden/>
    <w:unhideWhenUsed/>
    <w:rsid w:val="00742133"/>
    <w:rPr>
      <w:color w:val="605E5C"/>
      <w:shd w:val="clear" w:color="auto" w:fill="E1DFDD"/>
    </w:rPr>
  </w:style>
  <w:style w:type="character" w:styleId="Lahendamatamainimine">
    <w:name w:val="Unresolved Mention"/>
    <w:basedOn w:val="Liguvaikefont"/>
    <w:uiPriority w:val="99"/>
    <w:semiHidden/>
    <w:unhideWhenUsed/>
    <w:rsid w:val="00E534F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7593060">
      <w:bodyDiv w:val="1"/>
      <w:marLeft w:val="0"/>
      <w:marRight w:val="0"/>
      <w:marTop w:val="0"/>
      <w:marBottom w:val="0"/>
      <w:divBdr>
        <w:top w:val="none" w:sz="0" w:space="0" w:color="auto"/>
        <w:left w:val="none" w:sz="0" w:space="0" w:color="auto"/>
        <w:bottom w:val="none" w:sz="0" w:space="0" w:color="auto"/>
        <w:right w:val="none" w:sz="0" w:space="0" w:color="auto"/>
      </w:divBdr>
    </w:div>
    <w:div w:id="492066243">
      <w:bodyDiv w:val="1"/>
      <w:marLeft w:val="0"/>
      <w:marRight w:val="0"/>
      <w:marTop w:val="0"/>
      <w:marBottom w:val="0"/>
      <w:divBdr>
        <w:top w:val="none" w:sz="0" w:space="0" w:color="auto"/>
        <w:left w:val="none" w:sz="0" w:space="0" w:color="auto"/>
        <w:bottom w:val="none" w:sz="0" w:space="0" w:color="auto"/>
        <w:right w:val="none" w:sz="0" w:space="0" w:color="auto"/>
      </w:divBdr>
    </w:div>
    <w:div w:id="602080741">
      <w:bodyDiv w:val="1"/>
      <w:marLeft w:val="0"/>
      <w:marRight w:val="0"/>
      <w:marTop w:val="0"/>
      <w:marBottom w:val="0"/>
      <w:divBdr>
        <w:top w:val="none" w:sz="0" w:space="0" w:color="auto"/>
        <w:left w:val="none" w:sz="0" w:space="0" w:color="auto"/>
        <w:bottom w:val="none" w:sz="0" w:space="0" w:color="auto"/>
        <w:right w:val="none" w:sz="0" w:space="0" w:color="auto"/>
      </w:divBdr>
    </w:div>
    <w:div w:id="669256779">
      <w:bodyDiv w:val="1"/>
      <w:marLeft w:val="0"/>
      <w:marRight w:val="0"/>
      <w:marTop w:val="0"/>
      <w:marBottom w:val="0"/>
      <w:divBdr>
        <w:top w:val="none" w:sz="0" w:space="0" w:color="auto"/>
        <w:left w:val="none" w:sz="0" w:space="0" w:color="auto"/>
        <w:bottom w:val="none" w:sz="0" w:space="0" w:color="auto"/>
        <w:right w:val="none" w:sz="0" w:space="0" w:color="auto"/>
      </w:divBdr>
    </w:div>
    <w:div w:id="687104724">
      <w:bodyDiv w:val="1"/>
      <w:marLeft w:val="0"/>
      <w:marRight w:val="0"/>
      <w:marTop w:val="0"/>
      <w:marBottom w:val="0"/>
      <w:divBdr>
        <w:top w:val="none" w:sz="0" w:space="0" w:color="auto"/>
        <w:left w:val="none" w:sz="0" w:space="0" w:color="auto"/>
        <w:bottom w:val="none" w:sz="0" w:space="0" w:color="auto"/>
        <w:right w:val="none" w:sz="0" w:space="0" w:color="auto"/>
      </w:divBdr>
    </w:div>
    <w:div w:id="687220285">
      <w:bodyDiv w:val="1"/>
      <w:marLeft w:val="0"/>
      <w:marRight w:val="0"/>
      <w:marTop w:val="0"/>
      <w:marBottom w:val="0"/>
      <w:divBdr>
        <w:top w:val="none" w:sz="0" w:space="0" w:color="auto"/>
        <w:left w:val="none" w:sz="0" w:space="0" w:color="auto"/>
        <w:bottom w:val="none" w:sz="0" w:space="0" w:color="auto"/>
        <w:right w:val="none" w:sz="0" w:space="0" w:color="auto"/>
      </w:divBdr>
    </w:div>
    <w:div w:id="931355382">
      <w:bodyDiv w:val="1"/>
      <w:marLeft w:val="0"/>
      <w:marRight w:val="0"/>
      <w:marTop w:val="0"/>
      <w:marBottom w:val="0"/>
      <w:divBdr>
        <w:top w:val="none" w:sz="0" w:space="0" w:color="auto"/>
        <w:left w:val="none" w:sz="0" w:space="0" w:color="auto"/>
        <w:bottom w:val="none" w:sz="0" w:space="0" w:color="auto"/>
        <w:right w:val="none" w:sz="0" w:space="0" w:color="auto"/>
      </w:divBdr>
    </w:div>
    <w:div w:id="944576368">
      <w:bodyDiv w:val="1"/>
      <w:marLeft w:val="0"/>
      <w:marRight w:val="0"/>
      <w:marTop w:val="0"/>
      <w:marBottom w:val="0"/>
      <w:divBdr>
        <w:top w:val="none" w:sz="0" w:space="0" w:color="auto"/>
        <w:left w:val="none" w:sz="0" w:space="0" w:color="auto"/>
        <w:bottom w:val="none" w:sz="0" w:space="0" w:color="auto"/>
        <w:right w:val="none" w:sz="0" w:space="0" w:color="auto"/>
      </w:divBdr>
    </w:div>
    <w:div w:id="1343632048">
      <w:bodyDiv w:val="1"/>
      <w:marLeft w:val="0"/>
      <w:marRight w:val="0"/>
      <w:marTop w:val="0"/>
      <w:marBottom w:val="0"/>
      <w:divBdr>
        <w:top w:val="none" w:sz="0" w:space="0" w:color="auto"/>
        <w:left w:val="none" w:sz="0" w:space="0" w:color="auto"/>
        <w:bottom w:val="none" w:sz="0" w:space="0" w:color="auto"/>
        <w:right w:val="none" w:sz="0" w:space="0" w:color="auto"/>
      </w:divBdr>
    </w:div>
    <w:div w:id="1423138544">
      <w:bodyDiv w:val="1"/>
      <w:marLeft w:val="0"/>
      <w:marRight w:val="0"/>
      <w:marTop w:val="0"/>
      <w:marBottom w:val="0"/>
      <w:divBdr>
        <w:top w:val="none" w:sz="0" w:space="0" w:color="auto"/>
        <w:left w:val="none" w:sz="0" w:space="0" w:color="auto"/>
        <w:bottom w:val="none" w:sz="0" w:space="0" w:color="auto"/>
        <w:right w:val="none" w:sz="0" w:space="0" w:color="auto"/>
      </w:divBdr>
    </w:div>
    <w:div w:id="1485854159">
      <w:bodyDiv w:val="1"/>
      <w:marLeft w:val="0"/>
      <w:marRight w:val="0"/>
      <w:marTop w:val="0"/>
      <w:marBottom w:val="0"/>
      <w:divBdr>
        <w:top w:val="none" w:sz="0" w:space="0" w:color="auto"/>
        <w:left w:val="none" w:sz="0" w:space="0" w:color="auto"/>
        <w:bottom w:val="none" w:sz="0" w:space="0" w:color="auto"/>
        <w:right w:val="none" w:sz="0" w:space="0" w:color="auto"/>
      </w:divBdr>
    </w:div>
    <w:div w:id="1750032489">
      <w:bodyDiv w:val="1"/>
      <w:marLeft w:val="0"/>
      <w:marRight w:val="0"/>
      <w:marTop w:val="0"/>
      <w:marBottom w:val="0"/>
      <w:divBdr>
        <w:top w:val="none" w:sz="0" w:space="0" w:color="auto"/>
        <w:left w:val="none" w:sz="0" w:space="0" w:color="auto"/>
        <w:bottom w:val="none" w:sz="0" w:space="0" w:color="auto"/>
        <w:right w:val="none" w:sz="0" w:space="0" w:color="auto"/>
      </w:divBdr>
    </w:div>
    <w:div w:id="1764185427">
      <w:bodyDiv w:val="1"/>
      <w:marLeft w:val="0"/>
      <w:marRight w:val="0"/>
      <w:marTop w:val="0"/>
      <w:marBottom w:val="0"/>
      <w:divBdr>
        <w:top w:val="none" w:sz="0" w:space="0" w:color="auto"/>
        <w:left w:val="none" w:sz="0" w:space="0" w:color="auto"/>
        <w:bottom w:val="none" w:sz="0" w:space="0" w:color="auto"/>
        <w:right w:val="none" w:sz="0" w:space="0" w:color="auto"/>
      </w:divBdr>
    </w:div>
    <w:div w:id="1770157654">
      <w:bodyDiv w:val="1"/>
      <w:marLeft w:val="0"/>
      <w:marRight w:val="0"/>
      <w:marTop w:val="0"/>
      <w:marBottom w:val="0"/>
      <w:divBdr>
        <w:top w:val="none" w:sz="0" w:space="0" w:color="auto"/>
        <w:left w:val="none" w:sz="0" w:space="0" w:color="auto"/>
        <w:bottom w:val="none" w:sz="0" w:space="0" w:color="auto"/>
        <w:right w:val="none" w:sz="0" w:space="0" w:color="auto"/>
      </w:divBdr>
    </w:div>
    <w:div w:id="1911650147">
      <w:bodyDiv w:val="1"/>
      <w:marLeft w:val="0"/>
      <w:marRight w:val="0"/>
      <w:marTop w:val="0"/>
      <w:marBottom w:val="0"/>
      <w:divBdr>
        <w:top w:val="none" w:sz="0" w:space="0" w:color="auto"/>
        <w:left w:val="none" w:sz="0" w:space="0" w:color="auto"/>
        <w:bottom w:val="none" w:sz="0" w:space="0" w:color="auto"/>
        <w:right w:val="none" w:sz="0" w:space="0" w:color="auto"/>
      </w:divBdr>
    </w:div>
    <w:div w:id="2013290176">
      <w:bodyDiv w:val="1"/>
      <w:marLeft w:val="0"/>
      <w:marRight w:val="0"/>
      <w:marTop w:val="0"/>
      <w:marBottom w:val="0"/>
      <w:divBdr>
        <w:top w:val="none" w:sz="0" w:space="0" w:color="auto"/>
        <w:left w:val="none" w:sz="0" w:space="0" w:color="auto"/>
        <w:bottom w:val="none" w:sz="0" w:space="0" w:color="auto"/>
        <w:right w:val="none" w:sz="0" w:space="0" w:color="auto"/>
      </w:divBdr>
    </w:div>
    <w:div w:id="2066172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iigihanked.riik.ee"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rein.kilgi@rmk.ee" TargetMode="External"/><Relationship Id="rId4" Type="http://schemas.openxmlformats.org/officeDocument/2006/relationships/settings" Target="settings.xml"/><Relationship Id="rId9" Type="http://schemas.openxmlformats.org/officeDocument/2006/relationships/hyperlink" Target="mailto:rein.kilgi@rmk.ee" TargetMode="Externa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0DBF2A-E7BE-4FC0-A4FA-23E872502D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1203</TotalTime>
  <Pages>9</Pages>
  <Words>4020</Words>
  <Characters>22915</Characters>
  <Application>Microsoft Office Word</Application>
  <DocSecurity>0</DocSecurity>
  <Lines>190</Lines>
  <Paragraphs>53</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KINNITATUD</vt:lpstr>
      <vt:lpstr>KINNITATUD</vt:lpstr>
      <vt:lpstr>KINNITATUD</vt:lpstr>
    </vt:vector>
  </TitlesOfParts>
  <Company>RMK</Company>
  <LinksUpToDate>false</LinksUpToDate>
  <CharactersWithSpaces>26882</CharactersWithSpaces>
  <SharedDoc>false</SharedDoc>
  <HLinks>
    <vt:vector size="24" baseType="variant">
      <vt:variant>
        <vt:i4>1703948</vt:i4>
      </vt:variant>
      <vt:variant>
        <vt:i4>9</vt:i4>
      </vt:variant>
      <vt:variant>
        <vt:i4>0</vt:i4>
      </vt:variant>
      <vt:variant>
        <vt:i4>5</vt:i4>
      </vt:variant>
      <vt:variant>
        <vt:lpwstr>https://riigihanked.riik.ee/</vt:lpwstr>
      </vt:variant>
      <vt:variant>
        <vt:lpwstr/>
      </vt:variant>
      <vt:variant>
        <vt:i4>1835105</vt:i4>
      </vt:variant>
      <vt:variant>
        <vt:i4>6</vt:i4>
      </vt:variant>
      <vt:variant>
        <vt:i4>0</vt:i4>
      </vt:variant>
      <vt:variant>
        <vt:i4>5</vt:i4>
      </vt:variant>
      <vt:variant>
        <vt:lpwstr>mailto:enn.raav@rmk.ee</vt:lpwstr>
      </vt:variant>
      <vt:variant>
        <vt:lpwstr/>
      </vt:variant>
      <vt:variant>
        <vt:i4>1835105</vt:i4>
      </vt:variant>
      <vt:variant>
        <vt:i4>3</vt:i4>
      </vt:variant>
      <vt:variant>
        <vt:i4>0</vt:i4>
      </vt:variant>
      <vt:variant>
        <vt:i4>5</vt:i4>
      </vt:variant>
      <vt:variant>
        <vt:lpwstr>mailto:enn.raav@rmk.ee</vt:lpwstr>
      </vt:variant>
      <vt:variant>
        <vt:lpwstr/>
      </vt:variant>
      <vt:variant>
        <vt:i4>1703948</vt:i4>
      </vt:variant>
      <vt:variant>
        <vt:i4>0</vt:i4>
      </vt:variant>
      <vt:variant>
        <vt:i4>0</vt:i4>
      </vt:variant>
      <vt:variant>
        <vt:i4>5</vt:i4>
      </vt:variant>
      <vt:variant>
        <vt:lpwstr>https://riigihanked.riik.ee/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KINNITATUD</dc:title>
  <dc:subject/>
  <dc:creator>Reimo Kõps</dc:creator>
  <cp:keywords/>
  <dc:description/>
  <cp:lastModifiedBy>Reelika Sirge</cp:lastModifiedBy>
  <cp:revision>563</cp:revision>
  <cp:lastPrinted>2009-10-14T12:22:00Z</cp:lastPrinted>
  <dcterms:created xsi:type="dcterms:W3CDTF">2022-09-01T10:34:00Z</dcterms:created>
  <dcterms:modified xsi:type="dcterms:W3CDTF">2023-03-29T12:08:00Z</dcterms:modified>
</cp:coreProperties>
</file>